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344" w:rsidRPr="001A31F8" w:rsidRDefault="00D040B7" w:rsidP="00E43F4F">
      <w:pPr>
        <w:spacing w:line="320" w:lineRule="atLeast"/>
        <w:jc w:val="center"/>
        <w:textAlignment w:val="baseline"/>
        <w:rPr>
          <w:rFonts w:ascii="Arial" w:hAnsi="Arial" w:cs="Arial"/>
          <w:b/>
          <w:bCs/>
          <w:color w:val="000000"/>
          <w:sz w:val="22"/>
          <w:szCs w:val="22"/>
        </w:rPr>
      </w:pPr>
      <w:r w:rsidRPr="001A31F8">
        <w:rPr>
          <w:rFonts w:ascii="Arial" w:hAnsi="Arial" w:cs="Arial"/>
          <w:b/>
          <w:bCs/>
          <w:color w:val="000000"/>
          <w:sz w:val="22"/>
          <w:szCs w:val="22"/>
        </w:rPr>
        <w:t>BYLAWS OF THE ROTARY CLUB OF ** INC</w:t>
      </w:r>
    </w:p>
    <w:p w:rsidR="00D040B7" w:rsidRPr="001A31F8" w:rsidRDefault="00D040B7" w:rsidP="00E43F4F">
      <w:pPr>
        <w:spacing w:line="320" w:lineRule="atLeast"/>
        <w:textAlignment w:val="baseline"/>
        <w:rPr>
          <w:rFonts w:ascii="Arial" w:hAnsi="Arial" w:cs="Arial"/>
          <w:b/>
          <w:bCs/>
          <w:color w:val="000000"/>
          <w:sz w:val="22"/>
          <w:szCs w:val="22"/>
        </w:rPr>
      </w:pPr>
    </w:p>
    <w:p w:rsidR="00D040B7" w:rsidRDefault="00D040B7" w:rsidP="00E43F4F">
      <w:pPr>
        <w:spacing w:line="320" w:lineRule="atLeast"/>
        <w:textAlignment w:val="baseline"/>
        <w:rPr>
          <w:rFonts w:ascii="Arial" w:hAnsi="Arial" w:cs="Arial"/>
          <w:color w:val="000000"/>
          <w:sz w:val="22"/>
          <w:szCs w:val="22"/>
          <w:u w:val="single"/>
        </w:rPr>
      </w:pPr>
      <w:r w:rsidRPr="001A31F8">
        <w:rPr>
          <w:rFonts w:ascii="Arial" w:hAnsi="Arial" w:cs="Arial"/>
          <w:color w:val="000000"/>
          <w:sz w:val="22"/>
          <w:szCs w:val="22"/>
          <w:u w:val="single"/>
        </w:rPr>
        <w:t>CONTENTS</w:t>
      </w:r>
    </w:p>
    <w:p w:rsidR="00E43F4F" w:rsidRDefault="00E43F4F" w:rsidP="00E43F4F">
      <w:pPr>
        <w:spacing w:line="320" w:lineRule="atLeast"/>
        <w:textAlignment w:val="baseline"/>
        <w:rPr>
          <w:rFonts w:ascii="Arial" w:hAnsi="Arial" w:cs="Arial"/>
          <w:color w:val="000000"/>
          <w:sz w:val="22"/>
          <w:szCs w:val="22"/>
          <w:u w:val="single"/>
        </w:rPr>
      </w:pPr>
    </w:p>
    <w:p w:rsidR="00D040B7" w:rsidRPr="001A31F8" w:rsidRDefault="00D040B7" w:rsidP="00EC469E">
      <w:pPr>
        <w:tabs>
          <w:tab w:val="left" w:pos="567"/>
        </w:tabs>
        <w:spacing w:line="320" w:lineRule="atLeast"/>
        <w:textAlignment w:val="center"/>
        <w:rPr>
          <w:rFonts w:ascii="Arial" w:hAnsi="Arial" w:cs="Arial"/>
          <w:color w:val="000000"/>
          <w:sz w:val="22"/>
          <w:szCs w:val="22"/>
        </w:rPr>
      </w:pPr>
      <w:r w:rsidRPr="001A31F8">
        <w:rPr>
          <w:rFonts w:ascii="Arial" w:hAnsi="Arial" w:cs="Arial"/>
          <w:b/>
          <w:bCs/>
          <w:color w:val="000000"/>
          <w:sz w:val="22"/>
          <w:szCs w:val="22"/>
        </w:rPr>
        <w:t>Bylaws (1</w:t>
      </w:r>
      <w:r w:rsidR="001F0CF9">
        <w:rPr>
          <w:rFonts w:ascii="Arial" w:hAnsi="Arial" w:cs="Arial"/>
          <w:b/>
          <w:bCs/>
          <w:color w:val="000000"/>
          <w:sz w:val="22"/>
          <w:szCs w:val="22"/>
        </w:rPr>
        <w:t xml:space="preserve"> </w:t>
      </w:r>
      <w:r w:rsidRPr="001A31F8">
        <w:rPr>
          <w:rFonts w:ascii="Arial" w:hAnsi="Arial" w:cs="Arial"/>
          <w:b/>
          <w:bCs/>
          <w:color w:val="000000"/>
          <w:sz w:val="22"/>
          <w:szCs w:val="22"/>
        </w:rPr>
        <w:t>-</w:t>
      </w:r>
      <w:r w:rsidR="001F0CF9">
        <w:rPr>
          <w:rFonts w:ascii="Arial" w:hAnsi="Arial" w:cs="Arial"/>
          <w:b/>
          <w:bCs/>
          <w:color w:val="000000"/>
          <w:sz w:val="22"/>
          <w:szCs w:val="22"/>
        </w:rPr>
        <w:t xml:space="preserve"> </w:t>
      </w:r>
      <w:r w:rsidRPr="001A31F8">
        <w:rPr>
          <w:rFonts w:ascii="Arial" w:hAnsi="Arial" w:cs="Arial"/>
          <w:b/>
          <w:bCs/>
          <w:color w:val="000000"/>
          <w:sz w:val="22"/>
          <w:szCs w:val="22"/>
        </w:rPr>
        <w:t>1</w:t>
      </w:r>
      <w:r w:rsidR="009414C2">
        <w:rPr>
          <w:rFonts w:ascii="Arial" w:hAnsi="Arial" w:cs="Arial"/>
          <w:b/>
          <w:bCs/>
          <w:color w:val="000000"/>
          <w:sz w:val="22"/>
          <w:szCs w:val="22"/>
        </w:rPr>
        <w:t>6</w:t>
      </w:r>
      <w:r w:rsidRPr="001A31F8">
        <w:rPr>
          <w:rFonts w:ascii="Arial" w:hAnsi="Arial" w:cs="Arial"/>
          <w:b/>
          <w:bCs/>
          <w:color w:val="000000"/>
          <w:sz w:val="22"/>
          <w:szCs w:val="22"/>
        </w:rPr>
        <w:t>)</w:t>
      </w:r>
    </w:p>
    <w:p w:rsidR="00D040B7" w:rsidRPr="001A31F8" w:rsidRDefault="00D040B7" w:rsidP="00EC469E">
      <w:pPr>
        <w:spacing w:line="320" w:lineRule="atLeast"/>
        <w:textAlignment w:val="center"/>
        <w:rPr>
          <w:rFonts w:ascii="Arial" w:hAnsi="Arial" w:cs="Arial"/>
          <w:color w:val="000000"/>
          <w:sz w:val="22"/>
          <w:szCs w:val="22"/>
        </w:rPr>
      </w:pPr>
      <w:r w:rsidRPr="001A31F8">
        <w:rPr>
          <w:rFonts w:ascii="Arial" w:hAnsi="Arial" w:cs="Arial"/>
          <w:color w:val="000000"/>
          <w:sz w:val="22"/>
          <w:szCs w:val="22"/>
        </w:rPr>
        <w:t>(These bylaws have been modified from those recommended by RI and have been changed by this club to meet its own conditions and some of the requirements of the laws of NSW</w:t>
      </w:r>
      <w:r w:rsidR="00F56834" w:rsidRPr="001A31F8">
        <w:rPr>
          <w:rFonts w:ascii="Arial" w:hAnsi="Arial" w:cs="Arial"/>
          <w:color w:val="000000"/>
          <w:sz w:val="22"/>
          <w:szCs w:val="22"/>
        </w:rPr>
        <w:t>, on the basis that such changes are not out of harmony with the club’s constitution or with the constitution and bylaws of Rotary International. If any doubt exists, the proposed changes should be submitted to the general secretary of RI for the consideration of the board of directors of RI.)</w:t>
      </w:r>
    </w:p>
    <w:p w:rsidR="00F56834" w:rsidRPr="001A31F8" w:rsidRDefault="00F56834" w:rsidP="00E43F4F">
      <w:pPr>
        <w:spacing w:line="320" w:lineRule="atLeast"/>
        <w:textAlignment w:val="center"/>
        <w:rPr>
          <w:rFonts w:ascii="Arial" w:hAnsi="Arial" w:cs="Arial"/>
          <w:color w:val="000000"/>
          <w:sz w:val="22"/>
          <w:szCs w:val="22"/>
        </w:rPr>
      </w:pPr>
    </w:p>
    <w:p w:rsidR="008A7A41" w:rsidRDefault="00D4318B" w:rsidP="00EC469E">
      <w:pPr>
        <w:tabs>
          <w:tab w:val="right" w:pos="8364"/>
        </w:tabs>
        <w:spacing w:line="320" w:lineRule="atLeast"/>
        <w:textAlignment w:val="baseline"/>
        <w:rPr>
          <w:rFonts w:ascii="Arial" w:hAnsi="Arial" w:cs="Arial"/>
          <w:b/>
          <w:bCs/>
          <w:color w:val="000000"/>
          <w:sz w:val="22"/>
          <w:szCs w:val="22"/>
        </w:rPr>
      </w:pPr>
      <w:r>
        <w:rPr>
          <w:rFonts w:ascii="Arial" w:hAnsi="Arial" w:cs="Arial"/>
          <w:b/>
          <w:bCs/>
          <w:color w:val="000000"/>
          <w:sz w:val="22"/>
          <w:szCs w:val="22"/>
        </w:rPr>
        <w:t>B</w:t>
      </w:r>
      <w:r w:rsidR="00733A56">
        <w:rPr>
          <w:rFonts w:ascii="Arial" w:hAnsi="Arial" w:cs="Arial"/>
          <w:b/>
          <w:bCs/>
          <w:color w:val="000000"/>
          <w:sz w:val="22"/>
          <w:szCs w:val="22"/>
        </w:rPr>
        <w:t>ylaws</w:t>
      </w:r>
      <w:r w:rsidR="00733A56">
        <w:rPr>
          <w:rFonts w:ascii="Arial" w:hAnsi="Arial" w:cs="Arial"/>
          <w:b/>
          <w:bCs/>
          <w:color w:val="000000"/>
          <w:sz w:val="22"/>
          <w:szCs w:val="22"/>
        </w:rPr>
        <w:tab/>
        <w:t>Page</w:t>
      </w:r>
    </w:p>
    <w:p w:rsidR="008A67B3" w:rsidRDefault="008A67B3"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1.</w:t>
      </w:r>
      <w:r>
        <w:rPr>
          <w:rFonts w:ascii="Arial" w:hAnsi="Arial" w:cs="Arial"/>
          <w:color w:val="000000"/>
          <w:sz w:val="22"/>
          <w:szCs w:val="22"/>
        </w:rPr>
        <w:tab/>
      </w:r>
      <w:r w:rsidRPr="001A31F8">
        <w:rPr>
          <w:rFonts w:ascii="Arial" w:hAnsi="Arial" w:cs="Arial"/>
          <w:color w:val="000000"/>
          <w:sz w:val="22"/>
          <w:szCs w:val="22"/>
        </w:rPr>
        <w:t>Definitions</w:t>
      </w:r>
      <w:r w:rsidRPr="001A31F8">
        <w:rPr>
          <w:rFonts w:ascii="Arial" w:hAnsi="Arial" w:cs="Arial"/>
          <w:color w:val="000000"/>
          <w:sz w:val="22"/>
          <w:szCs w:val="22"/>
        </w:rPr>
        <w:tab/>
      </w:r>
      <w:r w:rsidR="00AB311A">
        <w:rPr>
          <w:rFonts w:ascii="Arial" w:hAnsi="Arial" w:cs="Arial"/>
          <w:color w:val="000000"/>
          <w:sz w:val="22"/>
          <w:szCs w:val="22"/>
        </w:rPr>
        <w:t>1</w:t>
      </w:r>
      <w:r w:rsidR="00A17E72">
        <w:rPr>
          <w:rFonts w:ascii="Arial" w:hAnsi="Arial" w:cs="Arial"/>
          <w:color w:val="000000"/>
          <w:sz w:val="22"/>
          <w:szCs w:val="22"/>
        </w:rPr>
        <w:t>8</w:t>
      </w:r>
    </w:p>
    <w:p w:rsidR="008A7A41" w:rsidRPr="001A31F8" w:rsidRDefault="00F56834"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2</w:t>
      </w:r>
      <w:r w:rsidR="00E43F4F">
        <w:rPr>
          <w:rFonts w:ascii="Arial" w:hAnsi="Arial" w:cs="Arial"/>
          <w:color w:val="000000"/>
          <w:sz w:val="22"/>
          <w:szCs w:val="22"/>
        </w:rPr>
        <w:t>.</w:t>
      </w:r>
      <w:r w:rsidRPr="001A31F8">
        <w:rPr>
          <w:rFonts w:ascii="Arial" w:hAnsi="Arial" w:cs="Arial"/>
          <w:color w:val="000000"/>
          <w:sz w:val="22"/>
          <w:szCs w:val="22"/>
        </w:rPr>
        <w:tab/>
        <w:t>Board</w:t>
      </w:r>
      <w:r w:rsidR="00931344" w:rsidRPr="001A31F8">
        <w:rPr>
          <w:rFonts w:ascii="Arial" w:hAnsi="Arial" w:cs="Arial"/>
          <w:color w:val="000000"/>
          <w:sz w:val="22"/>
          <w:szCs w:val="22"/>
        </w:rPr>
        <w:t xml:space="preserve"> </w:t>
      </w:r>
      <w:r w:rsidR="00496248">
        <w:rPr>
          <w:rFonts w:ascii="Arial" w:hAnsi="Arial" w:cs="Arial"/>
          <w:color w:val="000000"/>
          <w:sz w:val="22"/>
          <w:szCs w:val="22"/>
        </w:rPr>
        <w:tab/>
      </w:r>
      <w:r w:rsidR="00AB311A">
        <w:rPr>
          <w:rFonts w:ascii="Arial" w:hAnsi="Arial" w:cs="Arial"/>
          <w:color w:val="000000"/>
          <w:sz w:val="22"/>
          <w:szCs w:val="22"/>
        </w:rPr>
        <w:t>1</w:t>
      </w:r>
      <w:r w:rsidR="00A17E72">
        <w:rPr>
          <w:rFonts w:ascii="Arial" w:hAnsi="Arial" w:cs="Arial"/>
          <w:color w:val="000000"/>
          <w:sz w:val="22"/>
          <w:szCs w:val="22"/>
        </w:rPr>
        <w:t>8</w:t>
      </w:r>
    </w:p>
    <w:p w:rsidR="00D87C39" w:rsidRPr="001A31F8" w:rsidRDefault="00931344"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3</w:t>
      </w:r>
      <w:r w:rsidR="00E43F4F">
        <w:rPr>
          <w:rFonts w:ascii="Arial" w:hAnsi="Arial" w:cs="Arial"/>
          <w:color w:val="000000"/>
          <w:sz w:val="22"/>
          <w:szCs w:val="22"/>
        </w:rPr>
        <w:t>.</w:t>
      </w:r>
      <w:r w:rsidR="00E43F4F">
        <w:rPr>
          <w:rFonts w:ascii="Arial" w:hAnsi="Arial" w:cs="Arial"/>
          <w:color w:val="000000"/>
          <w:sz w:val="22"/>
          <w:szCs w:val="22"/>
        </w:rPr>
        <w:tab/>
      </w:r>
      <w:r w:rsidRPr="001A31F8">
        <w:rPr>
          <w:rFonts w:ascii="Arial" w:hAnsi="Arial" w:cs="Arial"/>
          <w:color w:val="000000"/>
          <w:sz w:val="22"/>
          <w:szCs w:val="22"/>
        </w:rPr>
        <w:t>Election</w:t>
      </w:r>
      <w:r w:rsidR="00DB41BD">
        <w:rPr>
          <w:rFonts w:ascii="Arial" w:hAnsi="Arial" w:cs="Arial"/>
          <w:color w:val="000000"/>
          <w:sz w:val="22"/>
          <w:szCs w:val="22"/>
        </w:rPr>
        <w:t>s</w:t>
      </w:r>
      <w:r w:rsidRPr="001A31F8">
        <w:rPr>
          <w:rFonts w:ascii="Arial" w:hAnsi="Arial" w:cs="Arial"/>
          <w:color w:val="000000"/>
          <w:sz w:val="22"/>
          <w:szCs w:val="22"/>
        </w:rPr>
        <w:t xml:space="preserve"> and Terms of Office</w:t>
      </w:r>
      <w:r w:rsidR="00D87C39" w:rsidRPr="001A31F8">
        <w:rPr>
          <w:rFonts w:ascii="Arial" w:hAnsi="Arial" w:cs="Arial"/>
          <w:color w:val="000000"/>
          <w:sz w:val="22"/>
          <w:szCs w:val="22"/>
        </w:rPr>
        <w:t xml:space="preserve"> </w:t>
      </w:r>
      <w:r w:rsidR="00633256" w:rsidRPr="001A31F8">
        <w:rPr>
          <w:rFonts w:ascii="Arial" w:hAnsi="Arial" w:cs="Arial"/>
          <w:color w:val="000000"/>
          <w:sz w:val="22"/>
          <w:szCs w:val="22"/>
        </w:rPr>
        <w:tab/>
      </w:r>
      <w:r w:rsidR="00AB311A">
        <w:rPr>
          <w:rFonts w:ascii="Arial" w:hAnsi="Arial" w:cs="Arial"/>
          <w:color w:val="000000"/>
          <w:sz w:val="22"/>
          <w:szCs w:val="22"/>
        </w:rPr>
        <w:t>1</w:t>
      </w:r>
      <w:r w:rsidR="00A17E72">
        <w:rPr>
          <w:rFonts w:ascii="Arial" w:hAnsi="Arial" w:cs="Arial"/>
          <w:color w:val="000000"/>
          <w:sz w:val="22"/>
          <w:szCs w:val="22"/>
        </w:rPr>
        <w:t>8</w:t>
      </w:r>
    </w:p>
    <w:p w:rsidR="00931344" w:rsidRPr="001A31F8" w:rsidRDefault="008A7A41"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4</w:t>
      </w:r>
      <w:r w:rsidR="00AE0C08">
        <w:rPr>
          <w:rFonts w:ascii="Arial" w:hAnsi="Arial" w:cs="Arial"/>
          <w:color w:val="000000"/>
          <w:sz w:val="22"/>
          <w:szCs w:val="22"/>
        </w:rPr>
        <w:t>.</w:t>
      </w:r>
      <w:r w:rsidR="00E43F4F">
        <w:rPr>
          <w:rFonts w:ascii="Arial" w:hAnsi="Arial" w:cs="Arial"/>
          <w:color w:val="000000"/>
          <w:sz w:val="22"/>
          <w:szCs w:val="22"/>
        </w:rPr>
        <w:tab/>
      </w:r>
      <w:r w:rsidRPr="001A31F8">
        <w:rPr>
          <w:rFonts w:ascii="Arial" w:hAnsi="Arial" w:cs="Arial"/>
          <w:color w:val="000000"/>
          <w:sz w:val="22"/>
          <w:szCs w:val="22"/>
        </w:rPr>
        <w:t xml:space="preserve">Duties of </w:t>
      </w:r>
      <w:r w:rsidR="00FA0A26" w:rsidRPr="001A31F8">
        <w:rPr>
          <w:rFonts w:ascii="Arial" w:hAnsi="Arial" w:cs="Arial"/>
          <w:color w:val="000000"/>
          <w:sz w:val="22"/>
          <w:szCs w:val="22"/>
        </w:rPr>
        <w:t>the Board</w:t>
      </w:r>
      <w:r w:rsidR="00931344" w:rsidRPr="001A31F8">
        <w:rPr>
          <w:rFonts w:ascii="Arial" w:hAnsi="Arial" w:cs="Arial"/>
          <w:color w:val="000000"/>
          <w:sz w:val="22"/>
          <w:szCs w:val="22"/>
        </w:rPr>
        <w:t xml:space="preserve"> </w:t>
      </w:r>
      <w:r w:rsidR="00633256" w:rsidRPr="001A31F8">
        <w:rPr>
          <w:rFonts w:ascii="Arial" w:hAnsi="Arial" w:cs="Arial"/>
          <w:color w:val="000000"/>
          <w:sz w:val="22"/>
          <w:szCs w:val="22"/>
        </w:rPr>
        <w:tab/>
      </w:r>
      <w:r w:rsidR="00A17E72">
        <w:rPr>
          <w:rFonts w:ascii="Arial" w:hAnsi="Arial" w:cs="Arial"/>
          <w:color w:val="000000"/>
          <w:sz w:val="22"/>
          <w:szCs w:val="22"/>
        </w:rPr>
        <w:t>19</w:t>
      </w:r>
    </w:p>
    <w:p w:rsidR="00931344" w:rsidRPr="001A31F8" w:rsidRDefault="00931344"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5</w:t>
      </w:r>
      <w:r w:rsidR="00E43F4F">
        <w:rPr>
          <w:rFonts w:ascii="Arial" w:hAnsi="Arial" w:cs="Arial"/>
          <w:color w:val="000000"/>
          <w:sz w:val="22"/>
          <w:szCs w:val="22"/>
        </w:rPr>
        <w:t>.</w:t>
      </w:r>
      <w:r w:rsidR="00E43F4F">
        <w:rPr>
          <w:rFonts w:ascii="Arial" w:hAnsi="Arial" w:cs="Arial"/>
          <w:color w:val="000000"/>
          <w:sz w:val="22"/>
          <w:szCs w:val="22"/>
        </w:rPr>
        <w:tab/>
      </w:r>
      <w:r w:rsidRPr="001A31F8">
        <w:rPr>
          <w:rFonts w:ascii="Arial" w:hAnsi="Arial" w:cs="Arial"/>
          <w:color w:val="000000"/>
          <w:sz w:val="22"/>
          <w:szCs w:val="22"/>
        </w:rPr>
        <w:t xml:space="preserve">Meetings </w:t>
      </w:r>
      <w:r w:rsidR="00DB41BD">
        <w:rPr>
          <w:rFonts w:ascii="Arial" w:hAnsi="Arial" w:cs="Arial"/>
          <w:color w:val="000000"/>
          <w:sz w:val="22"/>
          <w:szCs w:val="22"/>
        </w:rPr>
        <w:tab/>
      </w:r>
      <w:r w:rsidR="00A17E72">
        <w:rPr>
          <w:rFonts w:ascii="Arial" w:hAnsi="Arial" w:cs="Arial"/>
          <w:color w:val="000000"/>
          <w:sz w:val="22"/>
          <w:szCs w:val="22"/>
        </w:rPr>
        <w:t>19</w:t>
      </w:r>
    </w:p>
    <w:p w:rsidR="00931344" w:rsidRPr="001A31F8" w:rsidRDefault="00931344"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6</w:t>
      </w:r>
      <w:r w:rsidR="00E43F4F">
        <w:rPr>
          <w:rFonts w:ascii="Arial" w:hAnsi="Arial" w:cs="Arial"/>
          <w:color w:val="000000"/>
          <w:sz w:val="22"/>
          <w:szCs w:val="22"/>
        </w:rPr>
        <w:t>.</w:t>
      </w:r>
      <w:r w:rsidR="00E43F4F">
        <w:rPr>
          <w:rFonts w:ascii="Arial" w:hAnsi="Arial" w:cs="Arial"/>
          <w:color w:val="000000"/>
          <w:sz w:val="22"/>
          <w:szCs w:val="22"/>
        </w:rPr>
        <w:tab/>
      </w:r>
      <w:r w:rsidRPr="001A31F8">
        <w:rPr>
          <w:rFonts w:ascii="Arial" w:hAnsi="Arial" w:cs="Arial"/>
          <w:color w:val="000000"/>
          <w:sz w:val="22"/>
          <w:szCs w:val="22"/>
        </w:rPr>
        <w:t xml:space="preserve">Fees and Dues </w:t>
      </w:r>
      <w:r w:rsidR="00D87C39" w:rsidRPr="001A31F8">
        <w:rPr>
          <w:rFonts w:ascii="Arial" w:hAnsi="Arial" w:cs="Arial"/>
          <w:color w:val="000000"/>
          <w:sz w:val="22"/>
          <w:szCs w:val="22"/>
        </w:rPr>
        <w:tab/>
      </w:r>
      <w:r w:rsidR="00A17E72">
        <w:rPr>
          <w:rFonts w:ascii="Arial" w:hAnsi="Arial" w:cs="Arial"/>
          <w:color w:val="000000"/>
          <w:sz w:val="22"/>
          <w:szCs w:val="22"/>
        </w:rPr>
        <w:t>19</w:t>
      </w:r>
    </w:p>
    <w:p w:rsidR="00931344" w:rsidRPr="001A31F8" w:rsidRDefault="00931344"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7</w:t>
      </w:r>
      <w:r w:rsidR="00E43F4F">
        <w:rPr>
          <w:rFonts w:ascii="Arial" w:hAnsi="Arial" w:cs="Arial"/>
          <w:color w:val="000000"/>
          <w:sz w:val="22"/>
          <w:szCs w:val="22"/>
        </w:rPr>
        <w:t>.</w:t>
      </w:r>
      <w:r w:rsidR="00E43F4F">
        <w:rPr>
          <w:rFonts w:ascii="Arial" w:hAnsi="Arial" w:cs="Arial"/>
          <w:color w:val="000000"/>
          <w:sz w:val="22"/>
          <w:szCs w:val="22"/>
        </w:rPr>
        <w:tab/>
      </w:r>
      <w:r w:rsidRPr="001A31F8">
        <w:rPr>
          <w:rFonts w:ascii="Arial" w:hAnsi="Arial" w:cs="Arial"/>
          <w:color w:val="000000"/>
          <w:sz w:val="22"/>
          <w:szCs w:val="22"/>
        </w:rPr>
        <w:t xml:space="preserve">Method of Voting </w:t>
      </w:r>
      <w:r w:rsidR="00D87C39" w:rsidRPr="001A31F8">
        <w:rPr>
          <w:rFonts w:ascii="Arial" w:hAnsi="Arial" w:cs="Arial"/>
          <w:color w:val="000000"/>
          <w:sz w:val="22"/>
          <w:szCs w:val="22"/>
        </w:rPr>
        <w:tab/>
      </w:r>
      <w:r w:rsidR="00A17E72">
        <w:rPr>
          <w:rFonts w:ascii="Arial" w:hAnsi="Arial" w:cs="Arial"/>
          <w:color w:val="000000"/>
          <w:sz w:val="22"/>
          <w:szCs w:val="22"/>
        </w:rPr>
        <w:t>20</w:t>
      </w:r>
    </w:p>
    <w:p w:rsidR="008A7A41" w:rsidRPr="001A31F8" w:rsidRDefault="00931344"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8</w:t>
      </w:r>
      <w:r w:rsidR="00E43F4F">
        <w:rPr>
          <w:rFonts w:ascii="Arial" w:hAnsi="Arial" w:cs="Arial"/>
          <w:color w:val="000000"/>
          <w:sz w:val="22"/>
          <w:szCs w:val="22"/>
        </w:rPr>
        <w:t>.</w:t>
      </w:r>
      <w:r w:rsidR="00E43F4F">
        <w:rPr>
          <w:rFonts w:ascii="Arial" w:hAnsi="Arial" w:cs="Arial"/>
          <w:color w:val="000000"/>
          <w:sz w:val="22"/>
          <w:szCs w:val="22"/>
        </w:rPr>
        <w:tab/>
      </w:r>
      <w:r w:rsidR="008A7A41" w:rsidRPr="001A31F8">
        <w:rPr>
          <w:rFonts w:ascii="Arial" w:hAnsi="Arial" w:cs="Arial"/>
          <w:color w:val="000000"/>
          <w:sz w:val="22"/>
          <w:szCs w:val="22"/>
        </w:rPr>
        <w:t>Five Avenues of Service</w:t>
      </w:r>
      <w:r w:rsidR="00495E13" w:rsidRPr="001A31F8">
        <w:rPr>
          <w:rFonts w:ascii="Arial" w:hAnsi="Arial" w:cs="Arial"/>
          <w:color w:val="000000"/>
          <w:sz w:val="22"/>
          <w:szCs w:val="22"/>
        </w:rPr>
        <w:tab/>
      </w:r>
      <w:r w:rsidR="00A17E72">
        <w:rPr>
          <w:rFonts w:ascii="Arial" w:hAnsi="Arial" w:cs="Arial"/>
          <w:color w:val="000000"/>
          <w:sz w:val="22"/>
          <w:szCs w:val="22"/>
        </w:rPr>
        <w:t>20</w:t>
      </w:r>
    </w:p>
    <w:p w:rsidR="00931344" w:rsidRPr="001A31F8" w:rsidRDefault="00FA0A26"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9</w:t>
      </w:r>
      <w:r w:rsidR="00E43F4F">
        <w:rPr>
          <w:rFonts w:ascii="Arial" w:hAnsi="Arial" w:cs="Arial"/>
          <w:color w:val="000000"/>
          <w:sz w:val="22"/>
          <w:szCs w:val="22"/>
        </w:rPr>
        <w:t>.</w:t>
      </w:r>
      <w:r w:rsidR="00E43F4F">
        <w:rPr>
          <w:rFonts w:ascii="Arial" w:hAnsi="Arial" w:cs="Arial"/>
          <w:color w:val="000000"/>
          <w:sz w:val="22"/>
          <w:szCs w:val="22"/>
        </w:rPr>
        <w:tab/>
      </w:r>
      <w:r w:rsidR="00931344" w:rsidRPr="001A31F8">
        <w:rPr>
          <w:rFonts w:ascii="Arial" w:hAnsi="Arial" w:cs="Arial"/>
          <w:color w:val="000000"/>
          <w:sz w:val="22"/>
          <w:szCs w:val="22"/>
        </w:rPr>
        <w:t>Committees</w:t>
      </w:r>
      <w:r w:rsidR="00D87C39" w:rsidRPr="001A31F8">
        <w:rPr>
          <w:rFonts w:ascii="Arial" w:hAnsi="Arial" w:cs="Arial"/>
          <w:color w:val="000000"/>
          <w:sz w:val="22"/>
          <w:szCs w:val="22"/>
        </w:rPr>
        <w:tab/>
      </w:r>
      <w:r w:rsidR="00A17E72">
        <w:rPr>
          <w:rFonts w:ascii="Arial" w:hAnsi="Arial" w:cs="Arial"/>
          <w:color w:val="000000"/>
          <w:sz w:val="22"/>
          <w:szCs w:val="22"/>
        </w:rPr>
        <w:t>20</w:t>
      </w:r>
    </w:p>
    <w:p w:rsidR="00DB41BD" w:rsidRDefault="00495E13"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10</w:t>
      </w:r>
      <w:r w:rsidR="00E43F4F">
        <w:rPr>
          <w:rFonts w:ascii="Arial" w:hAnsi="Arial" w:cs="Arial"/>
          <w:color w:val="000000"/>
          <w:sz w:val="22"/>
          <w:szCs w:val="22"/>
        </w:rPr>
        <w:t>.</w:t>
      </w:r>
      <w:r w:rsidR="00733A56">
        <w:rPr>
          <w:rFonts w:ascii="Arial" w:hAnsi="Arial" w:cs="Arial"/>
          <w:color w:val="000000"/>
          <w:sz w:val="22"/>
          <w:szCs w:val="22"/>
        </w:rPr>
        <w:tab/>
      </w:r>
      <w:r w:rsidR="00DB41BD">
        <w:rPr>
          <w:rFonts w:ascii="Arial" w:hAnsi="Arial" w:cs="Arial"/>
          <w:color w:val="000000"/>
          <w:sz w:val="22"/>
          <w:szCs w:val="22"/>
        </w:rPr>
        <w:t>Leave of Absence</w:t>
      </w:r>
      <w:r w:rsidR="00DB41BD">
        <w:rPr>
          <w:rFonts w:ascii="Arial" w:hAnsi="Arial" w:cs="Arial"/>
          <w:color w:val="000000"/>
          <w:sz w:val="22"/>
          <w:szCs w:val="22"/>
        </w:rPr>
        <w:tab/>
      </w:r>
      <w:r w:rsidR="00A17E72">
        <w:rPr>
          <w:rFonts w:ascii="Arial" w:hAnsi="Arial" w:cs="Arial"/>
          <w:color w:val="000000"/>
          <w:sz w:val="22"/>
          <w:szCs w:val="22"/>
        </w:rPr>
        <w:t>20</w:t>
      </w:r>
    </w:p>
    <w:p w:rsidR="00931344" w:rsidRPr="001A31F8" w:rsidRDefault="00DB41BD" w:rsidP="00733A56">
      <w:pPr>
        <w:tabs>
          <w:tab w:val="left" w:pos="567"/>
          <w:tab w:val="left" w:pos="8080"/>
        </w:tabs>
        <w:spacing w:line="320" w:lineRule="atLeast"/>
        <w:textAlignment w:val="baseline"/>
        <w:rPr>
          <w:rFonts w:ascii="Arial" w:hAnsi="Arial" w:cs="Arial"/>
          <w:color w:val="000000"/>
          <w:sz w:val="22"/>
          <w:szCs w:val="22"/>
        </w:rPr>
      </w:pPr>
      <w:r>
        <w:rPr>
          <w:rFonts w:ascii="Arial" w:hAnsi="Arial" w:cs="Arial"/>
          <w:color w:val="000000"/>
          <w:sz w:val="22"/>
          <w:szCs w:val="22"/>
        </w:rPr>
        <w:t>11.</w:t>
      </w:r>
      <w:r>
        <w:rPr>
          <w:rFonts w:ascii="Arial" w:hAnsi="Arial" w:cs="Arial"/>
          <w:color w:val="000000"/>
          <w:sz w:val="22"/>
          <w:szCs w:val="22"/>
        </w:rPr>
        <w:tab/>
      </w:r>
      <w:r w:rsidR="00931344" w:rsidRPr="001A31F8">
        <w:rPr>
          <w:rFonts w:ascii="Arial" w:hAnsi="Arial" w:cs="Arial"/>
          <w:color w:val="000000"/>
          <w:sz w:val="22"/>
          <w:szCs w:val="22"/>
        </w:rPr>
        <w:t xml:space="preserve">Finances </w:t>
      </w:r>
      <w:r w:rsidR="00FA0A26" w:rsidRPr="001A31F8">
        <w:rPr>
          <w:rFonts w:ascii="Arial" w:hAnsi="Arial" w:cs="Arial"/>
          <w:color w:val="000000"/>
          <w:sz w:val="22"/>
          <w:szCs w:val="22"/>
        </w:rPr>
        <w:tab/>
      </w:r>
      <w:r w:rsidR="00A17E72">
        <w:rPr>
          <w:rFonts w:ascii="Arial" w:hAnsi="Arial" w:cs="Arial"/>
          <w:color w:val="000000"/>
          <w:sz w:val="22"/>
          <w:szCs w:val="22"/>
        </w:rPr>
        <w:t>20</w:t>
      </w:r>
    </w:p>
    <w:p w:rsidR="00931344" w:rsidRPr="001A31F8" w:rsidRDefault="00E43F4F" w:rsidP="00733A56">
      <w:pPr>
        <w:tabs>
          <w:tab w:val="left" w:pos="567"/>
          <w:tab w:val="left" w:pos="8080"/>
        </w:tabs>
        <w:spacing w:line="320" w:lineRule="atLeast"/>
        <w:textAlignment w:val="baseline"/>
        <w:rPr>
          <w:rFonts w:ascii="Arial" w:hAnsi="Arial" w:cs="Arial"/>
          <w:color w:val="000000"/>
          <w:sz w:val="22"/>
          <w:szCs w:val="22"/>
        </w:rPr>
      </w:pPr>
      <w:r>
        <w:rPr>
          <w:rFonts w:ascii="Arial" w:hAnsi="Arial" w:cs="Arial"/>
          <w:color w:val="000000"/>
          <w:sz w:val="22"/>
          <w:szCs w:val="22"/>
        </w:rPr>
        <w:t>1</w:t>
      </w:r>
      <w:r w:rsidR="00DB41BD">
        <w:rPr>
          <w:rFonts w:ascii="Arial" w:hAnsi="Arial" w:cs="Arial"/>
          <w:color w:val="000000"/>
          <w:sz w:val="22"/>
          <w:szCs w:val="22"/>
        </w:rPr>
        <w:t>2</w:t>
      </w:r>
      <w:r>
        <w:rPr>
          <w:rFonts w:ascii="Arial" w:hAnsi="Arial" w:cs="Arial"/>
          <w:color w:val="000000"/>
          <w:sz w:val="22"/>
          <w:szCs w:val="22"/>
        </w:rPr>
        <w:t>.</w:t>
      </w:r>
      <w:r>
        <w:rPr>
          <w:rFonts w:ascii="Arial" w:hAnsi="Arial" w:cs="Arial"/>
          <w:color w:val="000000"/>
          <w:sz w:val="22"/>
          <w:szCs w:val="22"/>
        </w:rPr>
        <w:tab/>
      </w:r>
      <w:r w:rsidR="00931344" w:rsidRPr="001A31F8">
        <w:rPr>
          <w:rFonts w:ascii="Arial" w:hAnsi="Arial" w:cs="Arial"/>
          <w:color w:val="000000"/>
          <w:sz w:val="22"/>
          <w:szCs w:val="22"/>
        </w:rPr>
        <w:t xml:space="preserve">Method of Electing Members  </w:t>
      </w:r>
      <w:r w:rsidR="00D87C39" w:rsidRPr="001A31F8">
        <w:rPr>
          <w:rFonts w:ascii="Arial" w:hAnsi="Arial" w:cs="Arial"/>
          <w:color w:val="000000"/>
          <w:sz w:val="22"/>
          <w:szCs w:val="22"/>
        </w:rPr>
        <w:tab/>
      </w:r>
      <w:r w:rsidR="00A17E72">
        <w:rPr>
          <w:rFonts w:ascii="Arial" w:hAnsi="Arial" w:cs="Arial"/>
          <w:color w:val="000000"/>
          <w:sz w:val="22"/>
          <w:szCs w:val="22"/>
        </w:rPr>
        <w:t>21</w:t>
      </w:r>
    </w:p>
    <w:p w:rsidR="00931344" w:rsidRPr="001A31F8" w:rsidRDefault="00495E13"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1</w:t>
      </w:r>
      <w:r w:rsidR="00DB41BD">
        <w:rPr>
          <w:rFonts w:ascii="Arial" w:hAnsi="Arial" w:cs="Arial"/>
          <w:color w:val="000000"/>
          <w:sz w:val="22"/>
          <w:szCs w:val="22"/>
        </w:rPr>
        <w:t>3</w:t>
      </w:r>
      <w:r w:rsidR="00E43F4F">
        <w:rPr>
          <w:rFonts w:ascii="Arial" w:hAnsi="Arial" w:cs="Arial"/>
          <w:color w:val="000000"/>
          <w:sz w:val="22"/>
          <w:szCs w:val="22"/>
        </w:rPr>
        <w:t>.</w:t>
      </w:r>
      <w:r w:rsidR="00931344" w:rsidRPr="001A31F8">
        <w:rPr>
          <w:rFonts w:ascii="Arial" w:hAnsi="Arial" w:cs="Arial"/>
          <w:color w:val="000000"/>
          <w:sz w:val="22"/>
          <w:szCs w:val="22"/>
        </w:rPr>
        <w:tab/>
        <w:t xml:space="preserve">Resolutions </w:t>
      </w:r>
      <w:r w:rsidR="00D87C39" w:rsidRPr="001A31F8">
        <w:rPr>
          <w:rFonts w:ascii="Arial" w:hAnsi="Arial" w:cs="Arial"/>
          <w:color w:val="000000"/>
          <w:sz w:val="22"/>
          <w:szCs w:val="22"/>
        </w:rPr>
        <w:tab/>
      </w:r>
      <w:r w:rsidR="00A17E72">
        <w:rPr>
          <w:rFonts w:ascii="Arial" w:hAnsi="Arial" w:cs="Arial"/>
          <w:color w:val="000000"/>
          <w:sz w:val="22"/>
          <w:szCs w:val="22"/>
        </w:rPr>
        <w:t>21</w:t>
      </w:r>
    </w:p>
    <w:p w:rsidR="00931344" w:rsidRDefault="00495E13" w:rsidP="00733A56">
      <w:pPr>
        <w:tabs>
          <w:tab w:val="left" w:pos="567"/>
          <w:tab w:val="left" w:pos="8080"/>
        </w:tabs>
        <w:spacing w:line="320" w:lineRule="atLeast"/>
        <w:textAlignment w:val="baseline"/>
        <w:rPr>
          <w:rFonts w:ascii="Arial" w:hAnsi="Arial" w:cs="Arial"/>
          <w:color w:val="000000"/>
          <w:sz w:val="22"/>
          <w:szCs w:val="22"/>
        </w:rPr>
      </w:pPr>
      <w:r w:rsidRPr="001A31F8">
        <w:rPr>
          <w:rFonts w:ascii="Arial" w:hAnsi="Arial" w:cs="Arial"/>
          <w:color w:val="000000"/>
          <w:sz w:val="22"/>
          <w:szCs w:val="22"/>
        </w:rPr>
        <w:t>1</w:t>
      </w:r>
      <w:r w:rsidR="00DB41BD">
        <w:rPr>
          <w:rFonts w:ascii="Arial" w:hAnsi="Arial" w:cs="Arial"/>
          <w:color w:val="000000"/>
          <w:sz w:val="22"/>
          <w:szCs w:val="22"/>
        </w:rPr>
        <w:t>4</w:t>
      </w:r>
      <w:r w:rsidR="00733A56">
        <w:rPr>
          <w:rFonts w:ascii="Arial" w:hAnsi="Arial" w:cs="Arial"/>
          <w:color w:val="000000"/>
          <w:sz w:val="22"/>
          <w:szCs w:val="22"/>
        </w:rPr>
        <w:t>.</w:t>
      </w:r>
      <w:r w:rsidR="00931344" w:rsidRPr="001A31F8">
        <w:rPr>
          <w:rFonts w:ascii="Arial" w:hAnsi="Arial" w:cs="Arial"/>
          <w:color w:val="000000"/>
          <w:sz w:val="22"/>
          <w:szCs w:val="22"/>
        </w:rPr>
        <w:tab/>
        <w:t xml:space="preserve">Amendments </w:t>
      </w:r>
      <w:r w:rsidR="00D87C39" w:rsidRPr="001A31F8">
        <w:rPr>
          <w:rFonts w:ascii="Arial" w:hAnsi="Arial" w:cs="Arial"/>
          <w:color w:val="000000"/>
          <w:sz w:val="22"/>
          <w:szCs w:val="22"/>
        </w:rPr>
        <w:tab/>
      </w:r>
      <w:r w:rsidR="00A17E72">
        <w:rPr>
          <w:rFonts w:ascii="Arial" w:hAnsi="Arial" w:cs="Arial"/>
          <w:color w:val="000000"/>
          <w:sz w:val="22"/>
          <w:szCs w:val="22"/>
        </w:rPr>
        <w:t>22</w:t>
      </w:r>
    </w:p>
    <w:p w:rsidR="00C74628" w:rsidRPr="001A31F8" w:rsidRDefault="00E43F4F" w:rsidP="001F0CF9">
      <w:pPr>
        <w:tabs>
          <w:tab w:val="left" w:pos="567"/>
          <w:tab w:val="left" w:pos="8080"/>
        </w:tabs>
        <w:suppressAutoHyphens/>
        <w:spacing w:line="320" w:lineRule="atLeast"/>
        <w:textAlignment w:val="baseline"/>
        <w:rPr>
          <w:rFonts w:ascii="Arial" w:hAnsi="Arial" w:cs="Arial"/>
          <w:b/>
          <w:bCs/>
          <w:color w:val="000000"/>
          <w:sz w:val="22"/>
          <w:szCs w:val="22"/>
        </w:rPr>
      </w:pPr>
      <w:r>
        <w:rPr>
          <w:rFonts w:ascii="Arial" w:hAnsi="Arial" w:cs="Arial"/>
          <w:bCs/>
          <w:color w:val="000000"/>
          <w:sz w:val="22"/>
          <w:szCs w:val="22"/>
        </w:rPr>
        <w:t>1</w:t>
      </w:r>
      <w:r w:rsidR="00DB41BD">
        <w:rPr>
          <w:rFonts w:ascii="Arial" w:hAnsi="Arial" w:cs="Arial"/>
          <w:bCs/>
          <w:color w:val="000000"/>
          <w:sz w:val="22"/>
          <w:szCs w:val="22"/>
        </w:rPr>
        <w:t>5</w:t>
      </w:r>
      <w:r>
        <w:rPr>
          <w:rFonts w:ascii="Arial" w:hAnsi="Arial" w:cs="Arial"/>
          <w:bCs/>
          <w:color w:val="000000"/>
          <w:sz w:val="22"/>
          <w:szCs w:val="22"/>
        </w:rPr>
        <w:t>.</w:t>
      </w:r>
      <w:r w:rsidR="00C74628" w:rsidRPr="00E43F4F">
        <w:rPr>
          <w:rFonts w:ascii="Arial" w:hAnsi="Arial" w:cs="Arial"/>
          <w:bCs/>
          <w:color w:val="000000"/>
          <w:sz w:val="22"/>
          <w:szCs w:val="22"/>
        </w:rPr>
        <w:tab/>
      </w:r>
      <w:r w:rsidR="00C74628" w:rsidRPr="00EC469E">
        <w:rPr>
          <w:rFonts w:ascii="Arial" w:hAnsi="Arial" w:cs="Arial"/>
          <w:i/>
          <w:color w:val="000000"/>
          <w:sz w:val="22"/>
          <w:szCs w:val="22"/>
        </w:rPr>
        <w:t>Associations Incorporation Act, 2009 (NSW)</w:t>
      </w:r>
      <w:r w:rsidR="00C74628" w:rsidRPr="001A31F8">
        <w:rPr>
          <w:rFonts w:ascii="Arial" w:hAnsi="Arial" w:cs="Arial"/>
          <w:color w:val="000000"/>
          <w:sz w:val="22"/>
          <w:szCs w:val="22"/>
        </w:rPr>
        <w:t xml:space="preserve"> and other Legislation</w:t>
      </w:r>
      <w:r>
        <w:rPr>
          <w:rFonts w:ascii="Arial" w:hAnsi="Arial" w:cs="Arial"/>
          <w:color w:val="000000"/>
          <w:sz w:val="22"/>
          <w:szCs w:val="22"/>
        </w:rPr>
        <w:tab/>
      </w:r>
      <w:r w:rsidR="00AB311A">
        <w:rPr>
          <w:rFonts w:ascii="Arial" w:hAnsi="Arial" w:cs="Arial"/>
          <w:color w:val="000000"/>
          <w:sz w:val="22"/>
          <w:szCs w:val="22"/>
        </w:rPr>
        <w:t>2</w:t>
      </w:r>
      <w:r w:rsidR="00A17E72">
        <w:rPr>
          <w:rFonts w:ascii="Arial" w:hAnsi="Arial" w:cs="Arial"/>
          <w:color w:val="000000"/>
          <w:sz w:val="22"/>
          <w:szCs w:val="22"/>
        </w:rPr>
        <w:t>2</w:t>
      </w:r>
    </w:p>
    <w:p w:rsidR="00C74628" w:rsidRPr="001A31F8" w:rsidRDefault="00DB41BD" w:rsidP="001F0CF9">
      <w:pPr>
        <w:tabs>
          <w:tab w:val="left" w:pos="567"/>
          <w:tab w:val="left" w:pos="8080"/>
        </w:tabs>
        <w:suppressAutoHyphens/>
        <w:spacing w:line="320" w:lineRule="atLeast"/>
        <w:textAlignment w:val="baseline"/>
        <w:rPr>
          <w:rFonts w:ascii="Arial" w:hAnsi="Arial" w:cs="Arial"/>
          <w:b/>
          <w:bCs/>
          <w:color w:val="000000"/>
          <w:sz w:val="22"/>
          <w:szCs w:val="22"/>
        </w:rPr>
      </w:pPr>
      <w:r>
        <w:rPr>
          <w:rFonts w:ascii="Arial" w:hAnsi="Arial" w:cs="Arial"/>
          <w:bCs/>
          <w:color w:val="000000"/>
          <w:sz w:val="22"/>
          <w:szCs w:val="22"/>
        </w:rPr>
        <w:t>16</w:t>
      </w:r>
      <w:r w:rsidR="00E43F4F" w:rsidRPr="00E43F4F">
        <w:rPr>
          <w:rFonts w:ascii="Arial" w:hAnsi="Arial" w:cs="Arial"/>
          <w:bCs/>
          <w:color w:val="000000"/>
          <w:sz w:val="22"/>
          <w:szCs w:val="22"/>
        </w:rPr>
        <w:t>.</w:t>
      </w:r>
      <w:r w:rsidR="00C74628" w:rsidRPr="001A31F8">
        <w:rPr>
          <w:rFonts w:ascii="Arial" w:hAnsi="Arial" w:cs="Arial"/>
          <w:b/>
          <w:bCs/>
          <w:color w:val="000000"/>
          <w:sz w:val="22"/>
          <w:szCs w:val="22"/>
        </w:rPr>
        <w:tab/>
      </w:r>
      <w:r w:rsidR="00C74628" w:rsidRPr="00EC469E">
        <w:rPr>
          <w:rFonts w:ascii="Arial" w:hAnsi="Arial" w:cs="Arial"/>
          <w:i/>
          <w:color w:val="000000"/>
          <w:sz w:val="22"/>
          <w:szCs w:val="22"/>
        </w:rPr>
        <w:t>Charitable Fundraising Act, 1991 (NSW)</w:t>
      </w:r>
      <w:r w:rsidR="00E43F4F">
        <w:rPr>
          <w:rFonts w:ascii="Arial" w:hAnsi="Arial" w:cs="Arial"/>
          <w:color w:val="000000"/>
          <w:sz w:val="22"/>
          <w:szCs w:val="22"/>
        </w:rPr>
        <w:tab/>
      </w:r>
      <w:r w:rsidR="00AB311A">
        <w:rPr>
          <w:rFonts w:ascii="Arial" w:hAnsi="Arial" w:cs="Arial"/>
          <w:color w:val="000000"/>
          <w:sz w:val="22"/>
          <w:szCs w:val="22"/>
        </w:rPr>
        <w:t>2</w:t>
      </w:r>
      <w:r w:rsidR="00A17E72">
        <w:rPr>
          <w:rFonts w:ascii="Arial" w:hAnsi="Arial" w:cs="Arial"/>
          <w:color w:val="000000"/>
          <w:sz w:val="22"/>
          <w:szCs w:val="22"/>
        </w:rPr>
        <w:t>4</w:t>
      </w:r>
    </w:p>
    <w:p w:rsidR="008A67B3" w:rsidRDefault="008A67B3" w:rsidP="00E43F4F">
      <w:pPr>
        <w:suppressAutoHyphens/>
        <w:spacing w:line="320" w:lineRule="atLeast"/>
        <w:textAlignment w:val="baseline"/>
        <w:rPr>
          <w:rFonts w:ascii="Arial" w:hAnsi="Arial" w:cs="Arial"/>
          <w:b/>
          <w:bCs/>
          <w:color w:val="000000"/>
          <w:sz w:val="22"/>
          <w:szCs w:val="22"/>
        </w:rPr>
      </w:pPr>
    </w:p>
    <w:p w:rsidR="00D87C39" w:rsidRPr="001A31F8" w:rsidRDefault="00DB41BD" w:rsidP="001743B1">
      <w:pPr>
        <w:tabs>
          <w:tab w:val="center" w:pos="4512"/>
        </w:tabs>
        <w:suppressAutoHyphens/>
        <w:spacing w:line="320" w:lineRule="atLeast"/>
        <w:textAlignment w:val="baseline"/>
        <w:rPr>
          <w:rFonts w:ascii="Arial" w:hAnsi="Arial" w:cs="Arial"/>
          <w:b/>
          <w:bCs/>
          <w:color w:val="000000"/>
          <w:sz w:val="22"/>
          <w:szCs w:val="22"/>
        </w:rPr>
      </w:pPr>
      <w:r>
        <w:rPr>
          <w:rFonts w:ascii="Arial" w:hAnsi="Arial" w:cs="Arial"/>
          <w:b/>
          <w:bCs/>
          <w:color w:val="000000"/>
          <w:sz w:val="22"/>
          <w:szCs w:val="22"/>
        </w:rPr>
        <w:t>SCHEDULE</w:t>
      </w:r>
    </w:p>
    <w:p w:rsidR="00D87C39" w:rsidRDefault="00D87C39" w:rsidP="001F0CF9">
      <w:pPr>
        <w:tabs>
          <w:tab w:val="left" w:pos="567"/>
          <w:tab w:val="left" w:pos="8080"/>
        </w:tabs>
        <w:suppressAutoHyphens/>
        <w:spacing w:line="320" w:lineRule="atLeast"/>
        <w:textAlignment w:val="baseline"/>
        <w:rPr>
          <w:rFonts w:ascii="Arial" w:hAnsi="Arial" w:cs="Arial"/>
          <w:color w:val="000000"/>
          <w:sz w:val="22"/>
          <w:szCs w:val="22"/>
        </w:rPr>
      </w:pPr>
      <w:r w:rsidRPr="001A31F8">
        <w:rPr>
          <w:rFonts w:ascii="Arial" w:hAnsi="Arial" w:cs="Arial"/>
          <w:color w:val="000000"/>
          <w:sz w:val="22"/>
          <w:szCs w:val="22"/>
        </w:rPr>
        <w:t>1</w:t>
      </w:r>
      <w:r w:rsidR="00E43F4F">
        <w:rPr>
          <w:rFonts w:ascii="Arial" w:hAnsi="Arial" w:cs="Arial"/>
          <w:color w:val="000000"/>
          <w:sz w:val="22"/>
          <w:szCs w:val="22"/>
        </w:rPr>
        <w:t>.</w:t>
      </w:r>
      <w:r w:rsidR="00014B48" w:rsidRPr="001A31F8">
        <w:rPr>
          <w:rFonts w:ascii="Arial" w:hAnsi="Arial" w:cs="Arial"/>
          <w:color w:val="000000"/>
          <w:sz w:val="22"/>
          <w:szCs w:val="22"/>
        </w:rPr>
        <w:tab/>
        <w:t>Club Name</w:t>
      </w:r>
      <w:r w:rsidR="00E43F4F">
        <w:rPr>
          <w:rFonts w:ascii="Arial" w:hAnsi="Arial" w:cs="Arial"/>
          <w:color w:val="000000"/>
          <w:sz w:val="22"/>
          <w:szCs w:val="22"/>
        </w:rPr>
        <w:tab/>
      </w:r>
      <w:r w:rsidR="00A17E72">
        <w:rPr>
          <w:rFonts w:ascii="Arial" w:hAnsi="Arial" w:cs="Arial"/>
          <w:color w:val="000000"/>
          <w:sz w:val="22"/>
          <w:szCs w:val="22"/>
        </w:rPr>
        <w:t>25</w:t>
      </w:r>
    </w:p>
    <w:p w:rsidR="00733A56" w:rsidRPr="001A31F8" w:rsidRDefault="00733A56" w:rsidP="001F0CF9">
      <w:pPr>
        <w:tabs>
          <w:tab w:val="left" w:pos="567"/>
          <w:tab w:val="left" w:pos="8080"/>
        </w:tabs>
        <w:suppressAutoHyphens/>
        <w:spacing w:line="320" w:lineRule="atLeast"/>
        <w:textAlignment w:val="baseline"/>
        <w:rPr>
          <w:rFonts w:ascii="Arial" w:hAnsi="Arial" w:cs="Arial"/>
          <w:color w:val="000000"/>
          <w:sz w:val="22"/>
          <w:szCs w:val="22"/>
        </w:rPr>
      </w:pPr>
      <w:r>
        <w:rPr>
          <w:rFonts w:ascii="Arial" w:hAnsi="Arial" w:cs="Arial"/>
          <w:color w:val="000000"/>
          <w:sz w:val="22"/>
          <w:szCs w:val="22"/>
        </w:rPr>
        <w:t>2.</w:t>
      </w:r>
      <w:r>
        <w:rPr>
          <w:rFonts w:ascii="Arial" w:hAnsi="Arial" w:cs="Arial"/>
          <w:color w:val="000000"/>
          <w:sz w:val="22"/>
          <w:szCs w:val="22"/>
        </w:rPr>
        <w:tab/>
        <w:t>Satelli</w:t>
      </w:r>
      <w:r w:rsidR="00AB311A">
        <w:rPr>
          <w:rFonts w:ascii="Arial" w:hAnsi="Arial" w:cs="Arial"/>
          <w:color w:val="000000"/>
          <w:sz w:val="22"/>
          <w:szCs w:val="22"/>
        </w:rPr>
        <w:t>t</w:t>
      </w:r>
      <w:r w:rsidR="00A17E72">
        <w:rPr>
          <w:rFonts w:ascii="Arial" w:hAnsi="Arial" w:cs="Arial"/>
          <w:color w:val="000000"/>
          <w:sz w:val="22"/>
          <w:szCs w:val="22"/>
        </w:rPr>
        <w:t>e club name (when applicable)</w:t>
      </w:r>
      <w:r w:rsidR="00A17E72">
        <w:rPr>
          <w:rFonts w:ascii="Arial" w:hAnsi="Arial" w:cs="Arial"/>
          <w:color w:val="000000"/>
          <w:sz w:val="22"/>
          <w:szCs w:val="22"/>
        </w:rPr>
        <w:tab/>
        <w:t>25</w:t>
      </w:r>
    </w:p>
    <w:p w:rsidR="00D87C39" w:rsidRPr="001A31F8" w:rsidRDefault="00733A56" w:rsidP="001F0CF9">
      <w:pPr>
        <w:tabs>
          <w:tab w:val="left" w:pos="567"/>
          <w:tab w:val="left" w:pos="8080"/>
        </w:tabs>
        <w:suppressAutoHyphens/>
        <w:spacing w:line="320" w:lineRule="atLeast"/>
        <w:textAlignment w:val="baseline"/>
        <w:rPr>
          <w:rFonts w:ascii="Arial" w:hAnsi="Arial" w:cs="Arial"/>
          <w:color w:val="000000"/>
          <w:sz w:val="22"/>
          <w:szCs w:val="22"/>
        </w:rPr>
      </w:pPr>
      <w:r>
        <w:rPr>
          <w:rFonts w:ascii="Arial" w:hAnsi="Arial" w:cs="Arial"/>
          <w:color w:val="000000"/>
          <w:sz w:val="22"/>
          <w:szCs w:val="22"/>
        </w:rPr>
        <w:t>3</w:t>
      </w:r>
      <w:r w:rsidR="00E43F4F">
        <w:rPr>
          <w:rFonts w:ascii="Arial" w:hAnsi="Arial" w:cs="Arial"/>
          <w:color w:val="000000"/>
          <w:sz w:val="22"/>
          <w:szCs w:val="22"/>
        </w:rPr>
        <w:t>.</w:t>
      </w:r>
      <w:r w:rsidR="00014B48" w:rsidRPr="001A31F8">
        <w:rPr>
          <w:rFonts w:ascii="Arial" w:hAnsi="Arial" w:cs="Arial"/>
          <w:color w:val="000000"/>
          <w:sz w:val="22"/>
          <w:szCs w:val="22"/>
        </w:rPr>
        <w:tab/>
        <w:t>Locality</w:t>
      </w:r>
      <w:r w:rsidR="00E43F4F">
        <w:rPr>
          <w:rFonts w:ascii="Arial" w:hAnsi="Arial" w:cs="Arial"/>
          <w:color w:val="000000"/>
          <w:sz w:val="22"/>
          <w:szCs w:val="22"/>
        </w:rPr>
        <w:tab/>
      </w:r>
      <w:r w:rsidR="00A17E72">
        <w:rPr>
          <w:rFonts w:ascii="Arial" w:hAnsi="Arial" w:cs="Arial"/>
          <w:color w:val="000000"/>
          <w:sz w:val="22"/>
          <w:szCs w:val="22"/>
        </w:rPr>
        <w:t>25</w:t>
      </w:r>
    </w:p>
    <w:p w:rsidR="00D87C39" w:rsidRPr="001A31F8" w:rsidRDefault="00733A56" w:rsidP="001F0CF9">
      <w:pPr>
        <w:tabs>
          <w:tab w:val="left" w:pos="567"/>
          <w:tab w:val="left" w:pos="8080"/>
        </w:tabs>
        <w:suppressAutoHyphens/>
        <w:spacing w:line="320" w:lineRule="atLeast"/>
        <w:textAlignment w:val="baseline"/>
        <w:rPr>
          <w:rFonts w:ascii="Arial" w:hAnsi="Arial" w:cs="Arial"/>
          <w:color w:val="000000"/>
          <w:sz w:val="22"/>
          <w:szCs w:val="22"/>
        </w:rPr>
      </w:pPr>
      <w:r>
        <w:rPr>
          <w:rFonts w:ascii="Arial" w:hAnsi="Arial" w:cs="Arial"/>
          <w:color w:val="000000"/>
          <w:sz w:val="22"/>
          <w:szCs w:val="22"/>
        </w:rPr>
        <w:t>4</w:t>
      </w:r>
      <w:r w:rsidR="00E43F4F">
        <w:rPr>
          <w:rFonts w:ascii="Arial" w:hAnsi="Arial" w:cs="Arial"/>
          <w:color w:val="000000"/>
          <w:sz w:val="22"/>
          <w:szCs w:val="22"/>
        </w:rPr>
        <w:t>.</w:t>
      </w:r>
      <w:r w:rsidR="00014B48" w:rsidRPr="001A31F8">
        <w:rPr>
          <w:rFonts w:ascii="Arial" w:hAnsi="Arial" w:cs="Arial"/>
          <w:color w:val="000000"/>
          <w:sz w:val="22"/>
          <w:szCs w:val="22"/>
        </w:rPr>
        <w:tab/>
        <w:t>Day &amp; Time of Regular Meetings</w:t>
      </w:r>
      <w:r w:rsidR="00E43F4F">
        <w:rPr>
          <w:rFonts w:ascii="Arial" w:hAnsi="Arial" w:cs="Arial"/>
          <w:color w:val="000000"/>
          <w:sz w:val="22"/>
          <w:szCs w:val="22"/>
        </w:rPr>
        <w:tab/>
      </w:r>
      <w:r w:rsidR="00A17E72">
        <w:rPr>
          <w:rFonts w:ascii="Arial" w:hAnsi="Arial" w:cs="Arial"/>
          <w:color w:val="000000"/>
          <w:sz w:val="22"/>
          <w:szCs w:val="22"/>
        </w:rPr>
        <w:t>25</w:t>
      </w:r>
    </w:p>
    <w:p w:rsidR="00D87C39" w:rsidRPr="001A31F8" w:rsidRDefault="00733A56" w:rsidP="001F0CF9">
      <w:pPr>
        <w:tabs>
          <w:tab w:val="left" w:pos="567"/>
          <w:tab w:val="left" w:pos="8080"/>
        </w:tabs>
        <w:suppressAutoHyphens/>
        <w:spacing w:line="320" w:lineRule="atLeast"/>
        <w:textAlignment w:val="baseline"/>
        <w:rPr>
          <w:rFonts w:ascii="Arial" w:hAnsi="Arial" w:cs="Arial"/>
          <w:color w:val="000000"/>
          <w:sz w:val="22"/>
          <w:szCs w:val="22"/>
        </w:rPr>
      </w:pPr>
      <w:r>
        <w:rPr>
          <w:rFonts w:ascii="Arial" w:hAnsi="Arial" w:cs="Arial"/>
          <w:color w:val="000000"/>
          <w:sz w:val="22"/>
          <w:szCs w:val="22"/>
        </w:rPr>
        <w:t>5</w:t>
      </w:r>
      <w:r w:rsidR="00E43F4F">
        <w:rPr>
          <w:rFonts w:ascii="Arial" w:hAnsi="Arial" w:cs="Arial"/>
          <w:color w:val="000000"/>
          <w:sz w:val="22"/>
          <w:szCs w:val="22"/>
        </w:rPr>
        <w:t>.</w:t>
      </w:r>
      <w:r w:rsidR="00014B48" w:rsidRPr="001A31F8">
        <w:rPr>
          <w:rFonts w:ascii="Arial" w:hAnsi="Arial" w:cs="Arial"/>
          <w:color w:val="000000"/>
          <w:sz w:val="22"/>
          <w:szCs w:val="22"/>
        </w:rPr>
        <w:tab/>
        <w:t>Membership Dues, per annum</w:t>
      </w:r>
      <w:r w:rsidR="00E43F4F">
        <w:rPr>
          <w:rFonts w:ascii="Arial" w:hAnsi="Arial" w:cs="Arial"/>
          <w:color w:val="000000"/>
          <w:sz w:val="22"/>
          <w:szCs w:val="22"/>
        </w:rPr>
        <w:tab/>
      </w:r>
      <w:r w:rsidR="00A17E72">
        <w:rPr>
          <w:rFonts w:ascii="Arial" w:hAnsi="Arial" w:cs="Arial"/>
          <w:color w:val="000000"/>
          <w:sz w:val="22"/>
          <w:szCs w:val="22"/>
        </w:rPr>
        <w:t>25</w:t>
      </w:r>
    </w:p>
    <w:p w:rsidR="00931344" w:rsidRPr="001A31F8" w:rsidRDefault="001A2EDE" w:rsidP="008A67B3">
      <w:pPr>
        <w:suppressAutoHyphens/>
        <w:spacing w:before="120" w:line="320" w:lineRule="atLeast"/>
        <w:jc w:val="center"/>
        <w:textAlignment w:val="baseline"/>
        <w:rPr>
          <w:rFonts w:ascii="Arial" w:hAnsi="Arial" w:cs="Arial"/>
          <w:b/>
          <w:bCs/>
          <w:color w:val="000000"/>
          <w:sz w:val="22"/>
          <w:szCs w:val="22"/>
        </w:rPr>
      </w:pPr>
      <w:r w:rsidRPr="001A31F8">
        <w:rPr>
          <w:rFonts w:ascii="Arial" w:hAnsi="Arial" w:cs="Arial"/>
          <w:b/>
          <w:bCs/>
          <w:color w:val="000000"/>
          <w:sz w:val="22"/>
          <w:szCs w:val="22"/>
        </w:rPr>
        <w:br w:type="page"/>
      </w:r>
      <w:r w:rsidR="00660A45" w:rsidRPr="001A31F8">
        <w:rPr>
          <w:rFonts w:ascii="Arial" w:hAnsi="Arial" w:cs="Arial"/>
          <w:b/>
          <w:bCs/>
          <w:color w:val="000000"/>
          <w:sz w:val="22"/>
          <w:szCs w:val="22"/>
        </w:rPr>
        <w:lastRenderedPageBreak/>
        <w:t xml:space="preserve">Bylaws of the Rotary Club </w:t>
      </w:r>
      <w:proofErr w:type="gramStart"/>
      <w:r w:rsidR="00660A45" w:rsidRPr="001A31F8">
        <w:rPr>
          <w:rFonts w:ascii="Arial" w:hAnsi="Arial" w:cs="Arial"/>
          <w:b/>
          <w:bCs/>
          <w:color w:val="000000"/>
          <w:sz w:val="22"/>
          <w:szCs w:val="22"/>
        </w:rPr>
        <w:t>of  *</w:t>
      </w:r>
      <w:proofErr w:type="gramEnd"/>
      <w:r w:rsidR="00660A45" w:rsidRPr="001A31F8">
        <w:rPr>
          <w:rFonts w:ascii="Arial" w:hAnsi="Arial" w:cs="Arial"/>
          <w:b/>
          <w:bCs/>
          <w:color w:val="000000"/>
          <w:sz w:val="22"/>
          <w:szCs w:val="22"/>
        </w:rPr>
        <w:t>*                                 Inc.</w:t>
      </w:r>
    </w:p>
    <w:p w:rsidR="00931344" w:rsidRPr="001A31F8" w:rsidRDefault="00931344" w:rsidP="00931344">
      <w:pPr>
        <w:spacing w:after="300" w:line="288" w:lineRule="auto"/>
        <w:jc w:val="center"/>
        <w:textAlignment w:val="baseline"/>
        <w:rPr>
          <w:rFonts w:ascii="Arial" w:hAnsi="Arial" w:cs="Arial"/>
          <w:strike/>
          <w:color w:val="000000"/>
          <w:sz w:val="22"/>
          <w:szCs w:val="22"/>
        </w:rPr>
      </w:pPr>
    </w:p>
    <w:p w:rsidR="00931344" w:rsidRPr="001A31F8" w:rsidRDefault="00D4318B" w:rsidP="00931344">
      <w:pPr>
        <w:spacing w:line="194" w:lineRule="atLeast"/>
        <w:textAlignment w:val="baseline"/>
        <w:rPr>
          <w:rFonts w:ascii="Arial" w:hAnsi="Arial" w:cs="Arial"/>
          <w:b/>
          <w:bCs/>
          <w:color w:val="000000"/>
          <w:sz w:val="22"/>
          <w:szCs w:val="22"/>
        </w:rPr>
      </w:pPr>
      <w:r>
        <w:rPr>
          <w:rFonts w:ascii="Arial" w:hAnsi="Arial" w:cs="Arial"/>
          <w:b/>
          <w:bCs/>
          <w:color w:val="000000"/>
          <w:sz w:val="22"/>
          <w:szCs w:val="22"/>
        </w:rPr>
        <w:t>Bylaw</w:t>
      </w:r>
      <w:r w:rsidR="00931344" w:rsidRPr="001A31F8">
        <w:rPr>
          <w:rFonts w:ascii="Arial" w:hAnsi="Arial" w:cs="Arial"/>
          <w:b/>
          <w:bCs/>
          <w:color w:val="000000"/>
          <w:sz w:val="22"/>
          <w:szCs w:val="22"/>
        </w:rPr>
        <w:t xml:space="preserve"> 1</w:t>
      </w:r>
      <w:r w:rsidR="00FF03B7">
        <w:rPr>
          <w:rFonts w:ascii="Arial" w:hAnsi="Arial" w:cs="Arial"/>
          <w:b/>
          <w:bCs/>
          <w:color w:val="000000"/>
          <w:sz w:val="22"/>
          <w:szCs w:val="22"/>
        </w:rPr>
        <w:tab/>
      </w:r>
      <w:r w:rsidR="00931344" w:rsidRPr="001A31F8">
        <w:rPr>
          <w:rFonts w:ascii="Arial" w:hAnsi="Arial" w:cs="Arial"/>
          <w:b/>
          <w:bCs/>
          <w:color w:val="000000"/>
          <w:sz w:val="22"/>
          <w:szCs w:val="22"/>
        </w:rPr>
        <w:t>Definitions</w:t>
      </w:r>
    </w:p>
    <w:p w:rsidR="00F36CA2" w:rsidRPr="001A31F8" w:rsidRDefault="00F36CA2" w:rsidP="00931344">
      <w:pPr>
        <w:spacing w:line="194" w:lineRule="atLeast"/>
        <w:textAlignment w:val="baseline"/>
        <w:rPr>
          <w:rFonts w:ascii="Arial" w:hAnsi="Arial" w:cs="Arial"/>
          <w:b/>
          <w:bCs/>
          <w:color w:val="000000"/>
          <w:sz w:val="22"/>
          <w:szCs w:val="22"/>
        </w:rPr>
      </w:pPr>
    </w:p>
    <w:p w:rsidR="00F36CA2" w:rsidRPr="001A31F8" w:rsidRDefault="00F36CA2" w:rsidP="00EC469E">
      <w:pPr>
        <w:tabs>
          <w:tab w:val="left" w:pos="426"/>
        </w:tabs>
        <w:spacing w:line="194" w:lineRule="atLeast"/>
        <w:ind w:left="2552" w:hanging="2552"/>
        <w:textAlignment w:val="baseline"/>
        <w:rPr>
          <w:rFonts w:ascii="Arial" w:hAnsi="Arial" w:cs="Arial"/>
          <w:color w:val="000000"/>
          <w:sz w:val="22"/>
          <w:szCs w:val="22"/>
        </w:rPr>
      </w:pPr>
      <w:r w:rsidRPr="001A31F8">
        <w:rPr>
          <w:rFonts w:ascii="Arial" w:hAnsi="Arial" w:cs="Arial"/>
          <w:color w:val="000000"/>
          <w:sz w:val="22"/>
          <w:szCs w:val="22"/>
        </w:rPr>
        <w:t>1.</w:t>
      </w:r>
      <w:r w:rsidR="00E43F4F">
        <w:rPr>
          <w:rFonts w:ascii="Arial" w:hAnsi="Arial" w:cs="Arial"/>
          <w:color w:val="000000"/>
          <w:sz w:val="22"/>
          <w:szCs w:val="22"/>
        </w:rPr>
        <w:tab/>
      </w:r>
      <w:r w:rsidRPr="001A31F8">
        <w:rPr>
          <w:rFonts w:ascii="Arial" w:hAnsi="Arial" w:cs="Arial"/>
          <w:color w:val="000000"/>
          <w:sz w:val="22"/>
          <w:szCs w:val="22"/>
        </w:rPr>
        <w:t>Act:</w:t>
      </w:r>
      <w:r w:rsidRPr="001A31F8">
        <w:rPr>
          <w:rFonts w:ascii="Arial" w:hAnsi="Arial" w:cs="Arial"/>
          <w:color w:val="000000"/>
          <w:sz w:val="22"/>
          <w:szCs w:val="22"/>
        </w:rPr>
        <w:tab/>
        <w:t xml:space="preserve">The </w:t>
      </w:r>
      <w:r w:rsidRPr="00EC469E">
        <w:rPr>
          <w:rFonts w:ascii="Arial" w:hAnsi="Arial" w:cs="Arial"/>
          <w:i/>
          <w:color w:val="000000"/>
          <w:sz w:val="22"/>
          <w:szCs w:val="22"/>
        </w:rPr>
        <w:t>Associations Incorporation Act, 2009 (NSW)</w:t>
      </w:r>
    </w:p>
    <w:p w:rsidR="00F36CA2" w:rsidRPr="001A31F8" w:rsidRDefault="00FD74B2" w:rsidP="00EC469E">
      <w:pPr>
        <w:tabs>
          <w:tab w:val="left" w:pos="426"/>
        </w:tabs>
        <w:spacing w:line="220" w:lineRule="atLeast"/>
        <w:ind w:left="2552" w:hanging="2552"/>
        <w:textAlignment w:val="baseline"/>
        <w:rPr>
          <w:rFonts w:ascii="Arial" w:hAnsi="Arial" w:cs="Arial"/>
          <w:color w:val="000000"/>
          <w:sz w:val="22"/>
          <w:szCs w:val="22"/>
        </w:rPr>
      </w:pPr>
      <w:r>
        <w:rPr>
          <w:rFonts w:ascii="Arial" w:hAnsi="Arial" w:cs="Arial"/>
          <w:color w:val="000000"/>
          <w:sz w:val="22"/>
          <w:szCs w:val="22"/>
        </w:rPr>
        <w:t>2</w:t>
      </w:r>
      <w:r w:rsidR="00F36CA2" w:rsidRPr="001A31F8">
        <w:rPr>
          <w:rFonts w:ascii="Arial" w:hAnsi="Arial" w:cs="Arial"/>
          <w:color w:val="000000"/>
          <w:sz w:val="22"/>
          <w:szCs w:val="22"/>
        </w:rPr>
        <w:t>.</w:t>
      </w:r>
      <w:r w:rsidR="00E43F4F">
        <w:rPr>
          <w:rFonts w:ascii="Arial" w:hAnsi="Arial" w:cs="Arial"/>
          <w:color w:val="000000"/>
          <w:sz w:val="22"/>
          <w:szCs w:val="22"/>
        </w:rPr>
        <w:tab/>
      </w:r>
      <w:r w:rsidR="00F36CA2" w:rsidRPr="001A31F8">
        <w:rPr>
          <w:rFonts w:ascii="Arial" w:hAnsi="Arial" w:cs="Arial"/>
          <w:color w:val="000000"/>
          <w:sz w:val="22"/>
          <w:szCs w:val="22"/>
        </w:rPr>
        <w:t>Public Officer:</w:t>
      </w:r>
      <w:r w:rsidR="00F36CA2" w:rsidRPr="001A31F8">
        <w:rPr>
          <w:rFonts w:ascii="Arial" w:hAnsi="Arial" w:cs="Arial"/>
          <w:color w:val="000000"/>
          <w:sz w:val="22"/>
          <w:szCs w:val="22"/>
        </w:rPr>
        <w:tab/>
        <w:t>As defined in the Act.</w:t>
      </w:r>
    </w:p>
    <w:p w:rsidR="00931344" w:rsidRPr="001A31F8" w:rsidRDefault="00FD74B2" w:rsidP="00EC469E">
      <w:pPr>
        <w:tabs>
          <w:tab w:val="left" w:pos="426"/>
        </w:tabs>
        <w:spacing w:line="220" w:lineRule="atLeast"/>
        <w:ind w:left="2552" w:hanging="2552"/>
        <w:textAlignment w:val="baseline"/>
        <w:rPr>
          <w:rFonts w:ascii="Arial" w:hAnsi="Arial" w:cs="Arial"/>
          <w:color w:val="000000"/>
          <w:sz w:val="22"/>
          <w:szCs w:val="22"/>
        </w:rPr>
      </w:pPr>
      <w:r>
        <w:rPr>
          <w:rFonts w:ascii="Arial" w:hAnsi="Arial" w:cs="Arial"/>
          <w:color w:val="000000"/>
          <w:sz w:val="22"/>
          <w:szCs w:val="22"/>
        </w:rPr>
        <w:t>3</w:t>
      </w:r>
      <w:r w:rsidR="00931344" w:rsidRPr="001A31F8">
        <w:rPr>
          <w:rFonts w:ascii="Arial" w:hAnsi="Arial" w:cs="Arial"/>
          <w:color w:val="000000"/>
          <w:sz w:val="22"/>
          <w:szCs w:val="22"/>
        </w:rPr>
        <w:t>.</w:t>
      </w:r>
      <w:r w:rsidR="00E43F4F">
        <w:rPr>
          <w:rFonts w:ascii="Arial" w:hAnsi="Arial" w:cs="Arial"/>
          <w:color w:val="000000"/>
          <w:sz w:val="22"/>
          <w:szCs w:val="22"/>
        </w:rPr>
        <w:tab/>
      </w:r>
      <w:r w:rsidR="00931344" w:rsidRPr="001A31F8">
        <w:rPr>
          <w:rFonts w:ascii="Arial" w:hAnsi="Arial" w:cs="Arial"/>
          <w:color w:val="000000"/>
          <w:sz w:val="22"/>
          <w:szCs w:val="22"/>
        </w:rPr>
        <w:t>Quorum:</w:t>
      </w:r>
      <w:r w:rsidR="00931344" w:rsidRPr="001A31F8">
        <w:rPr>
          <w:rFonts w:ascii="Arial" w:hAnsi="Arial" w:cs="Arial"/>
          <w:color w:val="000000"/>
          <w:sz w:val="22"/>
          <w:szCs w:val="22"/>
        </w:rPr>
        <w:tab/>
        <w:t xml:space="preserve">One-third of the club membership; a majority of </w:t>
      </w:r>
      <w:r w:rsidR="00322851">
        <w:rPr>
          <w:rFonts w:ascii="Arial" w:hAnsi="Arial" w:cs="Arial"/>
          <w:color w:val="000000"/>
          <w:sz w:val="22"/>
          <w:szCs w:val="22"/>
        </w:rPr>
        <w:t>members</w:t>
      </w:r>
      <w:r w:rsidR="00931344" w:rsidRPr="001A31F8">
        <w:rPr>
          <w:rFonts w:ascii="Arial" w:hAnsi="Arial" w:cs="Arial"/>
          <w:color w:val="000000"/>
          <w:sz w:val="22"/>
          <w:szCs w:val="22"/>
        </w:rPr>
        <w:t xml:space="preserve"> </w:t>
      </w:r>
      <w:r w:rsidR="00322851">
        <w:rPr>
          <w:rFonts w:ascii="Arial" w:hAnsi="Arial" w:cs="Arial"/>
          <w:color w:val="000000"/>
          <w:sz w:val="22"/>
          <w:szCs w:val="22"/>
        </w:rPr>
        <w:t>o</w:t>
      </w:r>
      <w:r w:rsidR="00931344" w:rsidRPr="001A31F8">
        <w:rPr>
          <w:rFonts w:ascii="Arial" w:hAnsi="Arial" w:cs="Arial"/>
          <w:color w:val="000000"/>
          <w:sz w:val="22"/>
          <w:szCs w:val="22"/>
        </w:rPr>
        <w:t>f the Board.</w:t>
      </w:r>
    </w:p>
    <w:p w:rsidR="00F36CA2" w:rsidRPr="001A31F8" w:rsidRDefault="00FD74B2" w:rsidP="00EC469E">
      <w:pPr>
        <w:tabs>
          <w:tab w:val="left" w:pos="426"/>
        </w:tabs>
        <w:spacing w:line="220" w:lineRule="atLeast"/>
        <w:ind w:left="2552" w:hanging="2552"/>
        <w:textAlignment w:val="baseline"/>
        <w:rPr>
          <w:rFonts w:ascii="Arial" w:hAnsi="Arial" w:cs="Arial"/>
          <w:color w:val="000000"/>
          <w:sz w:val="22"/>
          <w:szCs w:val="22"/>
        </w:rPr>
      </w:pPr>
      <w:r>
        <w:rPr>
          <w:rFonts w:ascii="Arial" w:hAnsi="Arial" w:cs="Arial"/>
          <w:color w:val="000000"/>
          <w:sz w:val="22"/>
          <w:szCs w:val="22"/>
        </w:rPr>
        <w:t>4</w:t>
      </w:r>
      <w:r w:rsidR="00F36CA2" w:rsidRPr="001A31F8">
        <w:rPr>
          <w:rFonts w:ascii="Arial" w:hAnsi="Arial" w:cs="Arial"/>
          <w:color w:val="000000"/>
          <w:sz w:val="22"/>
          <w:szCs w:val="22"/>
        </w:rPr>
        <w:t>.</w:t>
      </w:r>
      <w:r w:rsidR="00E43F4F">
        <w:rPr>
          <w:rFonts w:ascii="Arial" w:hAnsi="Arial" w:cs="Arial"/>
          <w:color w:val="000000"/>
          <w:sz w:val="22"/>
          <w:szCs w:val="22"/>
        </w:rPr>
        <w:tab/>
      </w:r>
      <w:r w:rsidR="00F36CA2" w:rsidRPr="001A31F8">
        <w:rPr>
          <w:rFonts w:ascii="Arial" w:hAnsi="Arial" w:cs="Arial"/>
          <w:color w:val="000000"/>
          <w:sz w:val="22"/>
          <w:szCs w:val="22"/>
        </w:rPr>
        <w:t>Regulation:</w:t>
      </w:r>
      <w:r w:rsidR="00F36CA2" w:rsidRPr="001A31F8">
        <w:rPr>
          <w:rFonts w:ascii="Arial" w:hAnsi="Arial" w:cs="Arial"/>
          <w:color w:val="000000"/>
          <w:sz w:val="22"/>
          <w:szCs w:val="22"/>
        </w:rPr>
        <w:tab/>
      </w:r>
      <w:r w:rsidR="00F36CA2" w:rsidRPr="00EC469E">
        <w:rPr>
          <w:rFonts w:ascii="Arial" w:hAnsi="Arial" w:cs="Arial"/>
          <w:i/>
          <w:color w:val="000000"/>
          <w:sz w:val="22"/>
          <w:szCs w:val="22"/>
        </w:rPr>
        <w:t>The Associations Incorporation Regulation, 2010 (NSW)</w:t>
      </w:r>
    </w:p>
    <w:p w:rsidR="00925593" w:rsidRPr="001A31F8" w:rsidRDefault="00FD74B2" w:rsidP="00230CE9">
      <w:pPr>
        <w:tabs>
          <w:tab w:val="left" w:pos="426"/>
          <w:tab w:val="left" w:pos="1440"/>
        </w:tabs>
        <w:spacing w:line="220" w:lineRule="atLeast"/>
        <w:ind w:left="2552" w:hanging="2552"/>
        <w:textAlignment w:val="baseline"/>
        <w:rPr>
          <w:rFonts w:ascii="Arial" w:hAnsi="Arial" w:cs="Arial"/>
          <w:color w:val="000000"/>
          <w:sz w:val="22"/>
          <w:szCs w:val="22"/>
        </w:rPr>
      </w:pPr>
      <w:r>
        <w:rPr>
          <w:rFonts w:ascii="Arial" w:hAnsi="Arial" w:cs="Arial"/>
          <w:color w:val="000000"/>
          <w:sz w:val="22"/>
          <w:szCs w:val="22"/>
        </w:rPr>
        <w:t>5</w:t>
      </w:r>
      <w:r w:rsidR="00925593" w:rsidRPr="001A31F8">
        <w:rPr>
          <w:rFonts w:ascii="Arial" w:hAnsi="Arial" w:cs="Arial"/>
          <w:color w:val="000000"/>
          <w:sz w:val="22"/>
          <w:szCs w:val="22"/>
        </w:rPr>
        <w:t>.</w:t>
      </w:r>
      <w:r w:rsidR="00496248">
        <w:rPr>
          <w:rFonts w:ascii="Arial" w:hAnsi="Arial" w:cs="Arial"/>
          <w:color w:val="000000"/>
          <w:sz w:val="22"/>
          <w:szCs w:val="22"/>
        </w:rPr>
        <w:tab/>
      </w:r>
      <w:r w:rsidR="00925593" w:rsidRPr="001A31F8">
        <w:rPr>
          <w:rFonts w:ascii="Arial" w:hAnsi="Arial" w:cs="Arial"/>
          <w:color w:val="000000"/>
          <w:sz w:val="22"/>
          <w:szCs w:val="22"/>
        </w:rPr>
        <w:t>Special Resolution:</w:t>
      </w:r>
      <w:r w:rsidR="001E2EBD">
        <w:rPr>
          <w:rFonts w:ascii="Arial" w:hAnsi="Arial" w:cs="Arial"/>
          <w:color w:val="000000"/>
          <w:sz w:val="22"/>
          <w:szCs w:val="22"/>
        </w:rPr>
        <w:tab/>
      </w:r>
      <w:r w:rsidR="00925593" w:rsidRPr="001A31F8">
        <w:rPr>
          <w:rFonts w:ascii="Arial" w:hAnsi="Arial" w:cs="Arial"/>
          <w:color w:val="000000"/>
          <w:sz w:val="22"/>
          <w:szCs w:val="22"/>
        </w:rPr>
        <w:t>A</w:t>
      </w:r>
      <w:r w:rsidR="00230CE9">
        <w:rPr>
          <w:rFonts w:ascii="Arial" w:hAnsi="Arial" w:cs="Arial"/>
          <w:color w:val="000000"/>
          <w:sz w:val="22"/>
          <w:szCs w:val="22"/>
        </w:rPr>
        <w:t xml:space="preserve"> resolution of the club passed in </w:t>
      </w:r>
      <w:r w:rsidR="001E2EBD">
        <w:rPr>
          <w:rFonts w:ascii="Arial" w:hAnsi="Arial" w:cs="Arial"/>
          <w:color w:val="000000"/>
          <w:sz w:val="22"/>
          <w:szCs w:val="22"/>
        </w:rPr>
        <w:t xml:space="preserve">the circumstances described in </w:t>
      </w:r>
      <w:r w:rsidR="005E4FC1">
        <w:rPr>
          <w:rFonts w:ascii="Arial" w:hAnsi="Arial" w:cs="Arial"/>
          <w:color w:val="000000"/>
          <w:sz w:val="22"/>
          <w:szCs w:val="22"/>
        </w:rPr>
        <w:t>s</w:t>
      </w:r>
      <w:r w:rsidR="00230CE9">
        <w:rPr>
          <w:rFonts w:ascii="Arial" w:hAnsi="Arial" w:cs="Arial"/>
          <w:color w:val="000000"/>
          <w:sz w:val="22"/>
          <w:szCs w:val="22"/>
        </w:rPr>
        <w:t xml:space="preserve">ection </w:t>
      </w:r>
      <w:r w:rsidR="00925593" w:rsidRPr="001A31F8">
        <w:rPr>
          <w:rFonts w:ascii="Arial" w:hAnsi="Arial" w:cs="Arial"/>
          <w:color w:val="000000"/>
          <w:sz w:val="22"/>
          <w:szCs w:val="22"/>
        </w:rPr>
        <w:t>39 of the Act.</w:t>
      </w:r>
    </w:p>
    <w:p w:rsidR="00931344" w:rsidRPr="001A31F8" w:rsidRDefault="00931344" w:rsidP="005E4FC1">
      <w:pPr>
        <w:tabs>
          <w:tab w:val="left" w:pos="567"/>
        </w:tabs>
        <w:spacing w:line="194" w:lineRule="atLeast"/>
        <w:textAlignment w:val="baseline"/>
        <w:rPr>
          <w:rFonts w:ascii="Arial" w:hAnsi="Arial" w:cs="Arial"/>
          <w:b/>
          <w:bCs/>
          <w:color w:val="000000"/>
          <w:sz w:val="22"/>
          <w:szCs w:val="22"/>
        </w:rPr>
      </w:pPr>
    </w:p>
    <w:p w:rsidR="00931344" w:rsidRPr="001A31F8" w:rsidRDefault="00D4318B" w:rsidP="00931344">
      <w:pPr>
        <w:spacing w:line="276" w:lineRule="auto"/>
        <w:rPr>
          <w:rFonts w:ascii="Arial" w:hAnsi="Arial" w:cs="Arial"/>
          <w:b/>
          <w:bCs/>
          <w:color w:val="000000"/>
          <w:sz w:val="22"/>
          <w:szCs w:val="22"/>
        </w:rPr>
      </w:pPr>
      <w:r>
        <w:rPr>
          <w:rFonts w:ascii="Arial" w:hAnsi="Arial" w:cs="Arial"/>
          <w:b/>
          <w:bCs/>
          <w:color w:val="000000"/>
          <w:sz w:val="22"/>
          <w:szCs w:val="22"/>
        </w:rPr>
        <w:t>Bylaw</w:t>
      </w:r>
      <w:r w:rsidR="00931344" w:rsidRPr="001A31F8">
        <w:rPr>
          <w:rFonts w:ascii="Arial" w:hAnsi="Arial" w:cs="Arial"/>
          <w:b/>
          <w:bCs/>
          <w:color w:val="000000"/>
          <w:sz w:val="22"/>
          <w:szCs w:val="22"/>
        </w:rPr>
        <w:t xml:space="preserve"> 2</w:t>
      </w:r>
      <w:r w:rsidR="00FF03B7">
        <w:rPr>
          <w:rFonts w:ascii="Arial" w:hAnsi="Arial" w:cs="Arial"/>
          <w:b/>
          <w:bCs/>
          <w:color w:val="000000"/>
          <w:sz w:val="22"/>
          <w:szCs w:val="22"/>
        </w:rPr>
        <w:tab/>
      </w:r>
      <w:r w:rsidR="00931344" w:rsidRPr="001A31F8">
        <w:rPr>
          <w:rFonts w:ascii="Arial" w:hAnsi="Arial" w:cs="Arial"/>
          <w:b/>
          <w:bCs/>
          <w:color w:val="000000"/>
          <w:sz w:val="22"/>
          <w:szCs w:val="22"/>
        </w:rPr>
        <w:t xml:space="preserve">Board </w:t>
      </w:r>
    </w:p>
    <w:p w:rsidR="00D57790" w:rsidRDefault="00D57790" w:rsidP="00931344">
      <w:pPr>
        <w:spacing w:line="220" w:lineRule="atLeast"/>
        <w:textAlignment w:val="baseline"/>
        <w:rPr>
          <w:rFonts w:ascii="Arial" w:hAnsi="Arial" w:cs="Arial"/>
          <w:color w:val="000000"/>
          <w:sz w:val="22"/>
          <w:szCs w:val="22"/>
        </w:rPr>
      </w:pPr>
    </w:p>
    <w:p w:rsidR="00931344" w:rsidRPr="001A31F8" w:rsidRDefault="00931344" w:rsidP="00931344">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The governing body of this club is the Board consisting at a minimum of the president, immediate past president, president-elect, secretary</w:t>
      </w:r>
      <w:r w:rsidR="001F2339">
        <w:rPr>
          <w:rFonts w:ascii="Arial" w:hAnsi="Arial" w:cs="Arial"/>
          <w:color w:val="000000"/>
          <w:sz w:val="22"/>
          <w:szCs w:val="22"/>
        </w:rPr>
        <w:t xml:space="preserve"> and treasurer</w:t>
      </w:r>
      <w:r w:rsidR="00576C6C" w:rsidRPr="001A31F8">
        <w:rPr>
          <w:rFonts w:ascii="Arial" w:hAnsi="Arial" w:cs="Arial"/>
          <w:color w:val="000000"/>
          <w:sz w:val="22"/>
          <w:szCs w:val="22"/>
        </w:rPr>
        <w:t>.</w:t>
      </w:r>
      <w:r w:rsidR="001F2339">
        <w:rPr>
          <w:rFonts w:ascii="Arial" w:hAnsi="Arial" w:cs="Arial"/>
          <w:color w:val="000000"/>
          <w:sz w:val="22"/>
          <w:szCs w:val="22"/>
        </w:rPr>
        <w:t xml:space="preserve">  The</w:t>
      </w:r>
      <w:r w:rsidR="00F90207">
        <w:rPr>
          <w:rFonts w:ascii="Arial" w:hAnsi="Arial" w:cs="Arial"/>
          <w:color w:val="000000"/>
          <w:sz w:val="22"/>
          <w:szCs w:val="22"/>
        </w:rPr>
        <w:t xml:space="preserve">se members of the Board may determine from time to time that the Board should also include a vice president, </w:t>
      </w:r>
      <w:r w:rsidR="00633801">
        <w:rPr>
          <w:rFonts w:ascii="Arial" w:hAnsi="Arial" w:cs="Arial"/>
          <w:color w:val="000000"/>
          <w:sz w:val="22"/>
          <w:szCs w:val="22"/>
        </w:rPr>
        <w:t xml:space="preserve">the sergeant-at-arms, </w:t>
      </w:r>
      <w:r w:rsidR="00F90207">
        <w:rPr>
          <w:rFonts w:ascii="Arial" w:hAnsi="Arial" w:cs="Arial"/>
          <w:color w:val="000000"/>
          <w:sz w:val="22"/>
          <w:szCs w:val="22"/>
        </w:rPr>
        <w:t xml:space="preserve">the </w:t>
      </w:r>
      <w:r w:rsidR="001F2339">
        <w:rPr>
          <w:rFonts w:ascii="Arial" w:hAnsi="Arial" w:cs="Arial"/>
          <w:color w:val="000000"/>
          <w:sz w:val="22"/>
          <w:szCs w:val="22"/>
        </w:rPr>
        <w:t>chairpersons of the committees specified in Article 17, section 7 of the Constitution</w:t>
      </w:r>
      <w:r w:rsidR="007D584F">
        <w:rPr>
          <w:rFonts w:ascii="Arial" w:hAnsi="Arial" w:cs="Arial"/>
          <w:color w:val="000000"/>
          <w:sz w:val="22"/>
          <w:szCs w:val="22"/>
        </w:rPr>
        <w:t>, if any,</w:t>
      </w:r>
      <w:r w:rsidR="001F2339">
        <w:rPr>
          <w:rFonts w:ascii="Arial" w:hAnsi="Arial" w:cs="Arial"/>
          <w:color w:val="000000"/>
          <w:sz w:val="22"/>
          <w:szCs w:val="22"/>
        </w:rPr>
        <w:t xml:space="preserve"> </w:t>
      </w:r>
      <w:r w:rsidR="00F90207">
        <w:rPr>
          <w:rFonts w:ascii="Arial" w:hAnsi="Arial" w:cs="Arial"/>
          <w:color w:val="000000"/>
          <w:sz w:val="22"/>
          <w:szCs w:val="22"/>
        </w:rPr>
        <w:t>and other persons.</w:t>
      </w:r>
    </w:p>
    <w:p w:rsidR="00931344" w:rsidRPr="001A31F8" w:rsidRDefault="00931344" w:rsidP="00931344">
      <w:pPr>
        <w:spacing w:line="194" w:lineRule="atLeast"/>
        <w:textAlignment w:val="baseline"/>
        <w:rPr>
          <w:rFonts w:ascii="Arial" w:hAnsi="Arial" w:cs="Arial"/>
          <w:b/>
          <w:bCs/>
          <w:color w:val="000000"/>
          <w:sz w:val="22"/>
          <w:szCs w:val="22"/>
        </w:rPr>
      </w:pPr>
    </w:p>
    <w:p w:rsidR="00931344" w:rsidRPr="001A31F8" w:rsidRDefault="00230CE9" w:rsidP="00931344">
      <w:pPr>
        <w:spacing w:line="194" w:lineRule="atLeast"/>
        <w:textAlignment w:val="baseline"/>
        <w:rPr>
          <w:rFonts w:ascii="Arial" w:hAnsi="Arial" w:cs="Arial"/>
          <w:b/>
          <w:bCs/>
          <w:color w:val="000000"/>
          <w:sz w:val="22"/>
          <w:szCs w:val="22"/>
        </w:rPr>
      </w:pPr>
      <w:r>
        <w:rPr>
          <w:rFonts w:ascii="Arial" w:hAnsi="Arial" w:cs="Arial"/>
          <w:b/>
          <w:bCs/>
          <w:color w:val="000000"/>
          <w:sz w:val="22"/>
          <w:szCs w:val="22"/>
        </w:rPr>
        <w:t>Bylaw</w:t>
      </w:r>
      <w:r w:rsidR="00931344" w:rsidRPr="001A31F8">
        <w:rPr>
          <w:rFonts w:ascii="Arial" w:hAnsi="Arial" w:cs="Arial"/>
          <w:b/>
          <w:bCs/>
          <w:color w:val="000000"/>
          <w:sz w:val="22"/>
          <w:szCs w:val="22"/>
        </w:rPr>
        <w:t xml:space="preserve"> 3</w:t>
      </w:r>
      <w:r w:rsidR="00FF03B7">
        <w:rPr>
          <w:rFonts w:ascii="Arial" w:hAnsi="Arial" w:cs="Arial"/>
          <w:b/>
          <w:bCs/>
          <w:color w:val="000000"/>
          <w:sz w:val="22"/>
          <w:szCs w:val="22"/>
        </w:rPr>
        <w:tab/>
      </w:r>
      <w:r w:rsidR="00931344" w:rsidRPr="001A31F8">
        <w:rPr>
          <w:rFonts w:ascii="Arial" w:hAnsi="Arial" w:cs="Arial"/>
          <w:b/>
          <w:bCs/>
          <w:color w:val="000000"/>
          <w:sz w:val="22"/>
          <w:szCs w:val="22"/>
        </w:rPr>
        <w:t>Elections and Terms of Office</w:t>
      </w:r>
    </w:p>
    <w:p w:rsidR="00D57790" w:rsidRDefault="00D57790" w:rsidP="00496248">
      <w:pPr>
        <w:spacing w:line="220" w:lineRule="atLeast"/>
        <w:textAlignment w:val="baseline"/>
        <w:rPr>
          <w:rFonts w:ascii="Arial" w:hAnsi="Arial" w:cs="Arial"/>
          <w:color w:val="000000"/>
          <w:sz w:val="22"/>
          <w:szCs w:val="22"/>
        </w:rPr>
      </w:pPr>
    </w:p>
    <w:p w:rsidR="00931344"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1 </w:t>
      </w:r>
      <w:r w:rsidRPr="001A31F8">
        <w:rPr>
          <w:rFonts w:ascii="Arial" w:hAnsi="Arial" w:cs="Arial"/>
          <w:b/>
          <w:bCs/>
          <w:color w:val="000000"/>
          <w:sz w:val="22"/>
          <w:szCs w:val="22"/>
        </w:rPr>
        <w:t xml:space="preserve">— </w:t>
      </w:r>
      <w:r w:rsidR="00633801">
        <w:rPr>
          <w:rFonts w:ascii="Arial" w:hAnsi="Arial" w:cs="Arial"/>
          <w:color w:val="000000"/>
          <w:sz w:val="22"/>
          <w:szCs w:val="22"/>
        </w:rPr>
        <w:t>P</w:t>
      </w:r>
      <w:r w:rsidRPr="001A31F8">
        <w:rPr>
          <w:rFonts w:ascii="Arial" w:hAnsi="Arial" w:cs="Arial"/>
          <w:color w:val="000000"/>
          <w:sz w:val="22"/>
          <w:szCs w:val="22"/>
        </w:rPr>
        <w:t xml:space="preserve">rior to </w:t>
      </w:r>
      <w:r w:rsidR="00633801">
        <w:rPr>
          <w:rFonts w:ascii="Arial" w:hAnsi="Arial" w:cs="Arial"/>
          <w:color w:val="000000"/>
          <w:sz w:val="22"/>
          <w:szCs w:val="22"/>
        </w:rPr>
        <w:t>the annual meeting</w:t>
      </w:r>
      <w:r w:rsidRPr="001A31F8">
        <w:rPr>
          <w:rFonts w:ascii="Arial" w:hAnsi="Arial" w:cs="Arial"/>
          <w:color w:val="000000"/>
          <w:sz w:val="22"/>
          <w:szCs w:val="22"/>
        </w:rPr>
        <w:t>, members may nominate candidates for president, president</w:t>
      </w:r>
      <w:r w:rsidR="00D57790">
        <w:rPr>
          <w:rFonts w:ascii="Arial" w:hAnsi="Arial" w:cs="Arial"/>
          <w:color w:val="000000"/>
          <w:sz w:val="22"/>
          <w:szCs w:val="22"/>
        </w:rPr>
        <w:t>-elect</w:t>
      </w:r>
      <w:r w:rsidRPr="001A31F8">
        <w:rPr>
          <w:rFonts w:ascii="Arial" w:hAnsi="Arial" w:cs="Arial"/>
          <w:color w:val="000000"/>
          <w:sz w:val="22"/>
          <w:szCs w:val="22"/>
        </w:rPr>
        <w:t>, secretary</w:t>
      </w:r>
      <w:r w:rsidR="00D57790">
        <w:rPr>
          <w:rFonts w:ascii="Arial" w:hAnsi="Arial" w:cs="Arial"/>
          <w:color w:val="000000"/>
          <w:sz w:val="22"/>
          <w:szCs w:val="22"/>
        </w:rPr>
        <w:t xml:space="preserve"> and</w:t>
      </w:r>
      <w:r w:rsidRPr="001A31F8">
        <w:rPr>
          <w:rFonts w:ascii="Arial" w:hAnsi="Arial" w:cs="Arial"/>
          <w:color w:val="000000"/>
          <w:sz w:val="22"/>
          <w:szCs w:val="22"/>
        </w:rPr>
        <w:t xml:space="preserve"> treasurer and any o</w:t>
      </w:r>
      <w:r w:rsidR="00D57790">
        <w:rPr>
          <w:rFonts w:ascii="Arial" w:hAnsi="Arial" w:cs="Arial"/>
          <w:color w:val="000000"/>
          <w:sz w:val="22"/>
          <w:szCs w:val="22"/>
        </w:rPr>
        <w:t>ther</w:t>
      </w:r>
      <w:r w:rsidRPr="001A31F8">
        <w:rPr>
          <w:rFonts w:ascii="Arial" w:hAnsi="Arial" w:cs="Arial"/>
          <w:color w:val="000000"/>
          <w:sz w:val="22"/>
          <w:szCs w:val="22"/>
        </w:rPr>
        <w:t xml:space="preserve"> director positions. The nominations may be presented by a nominating committee, by members </w:t>
      </w:r>
      <w:r w:rsidR="00D57790">
        <w:rPr>
          <w:rFonts w:ascii="Arial" w:hAnsi="Arial" w:cs="Arial"/>
          <w:color w:val="000000"/>
          <w:sz w:val="22"/>
          <w:szCs w:val="22"/>
        </w:rPr>
        <w:t>individually</w:t>
      </w:r>
      <w:r w:rsidRPr="001A31F8">
        <w:rPr>
          <w:rFonts w:ascii="Arial" w:hAnsi="Arial" w:cs="Arial"/>
          <w:color w:val="000000"/>
          <w:sz w:val="22"/>
          <w:szCs w:val="22"/>
        </w:rPr>
        <w:t xml:space="preserve">, or both. </w:t>
      </w:r>
    </w:p>
    <w:p w:rsidR="00496248" w:rsidRPr="001A31F8" w:rsidRDefault="00496248" w:rsidP="00496248">
      <w:pPr>
        <w:spacing w:line="220" w:lineRule="atLeast"/>
        <w:textAlignment w:val="baseline"/>
        <w:rPr>
          <w:rFonts w:ascii="Arial" w:hAnsi="Arial" w:cs="Arial"/>
          <w:color w:val="000000"/>
          <w:sz w:val="22"/>
          <w:szCs w:val="22"/>
        </w:rPr>
      </w:pPr>
    </w:p>
    <w:p w:rsidR="00931344"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2 </w:t>
      </w:r>
      <w:r w:rsidRPr="001A31F8">
        <w:rPr>
          <w:rFonts w:ascii="Arial" w:hAnsi="Arial" w:cs="Arial"/>
          <w:b/>
          <w:bCs/>
          <w:color w:val="000000"/>
          <w:sz w:val="22"/>
          <w:szCs w:val="22"/>
        </w:rPr>
        <w:t xml:space="preserve">— </w:t>
      </w:r>
      <w:r w:rsidRPr="001A31F8">
        <w:rPr>
          <w:rFonts w:ascii="Arial" w:hAnsi="Arial" w:cs="Arial"/>
          <w:color w:val="000000"/>
          <w:sz w:val="22"/>
          <w:szCs w:val="22"/>
        </w:rPr>
        <w:t xml:space="preserve">The candidate who receives a majority of the votes for each office </w:t>
      </w:r>
      <w:r w:rsidR="00D57790">
        <w:rPr>
          <w:rFonts w:ascii="Arial" w:hAnsi="Arial" w:cs="Arial"/>
          <w:color w:val="000000"/>
          <w:sz w:val="22"/>
          <w:szCs w:val="22"/>
        </w:rPr>
        <w:t xml:space="preserve">at the annual meeting </w:t>
      </w:r>
      <w:r w:rsidRPr="001A31F8">
        <w:rPr>
          <w:rFonts w:ascii="Arial" w:hAnsi="Arial" w:cs="Arial"/>
          <w:color w:val="000000"/>
          <w:sz w:val="22"/>
          <w:szCs w:val="22"/>
        </w:rPr>
        <w:t xml:space="preserve">is declared elected to that office. </w:t>
      </w:r>
      <w:r w:rsidR="00D57790">
        <w:rPr>
          <w:rFonts w:ascii="Arial" w:hAnsi="Arial" w:cs="Arial"/>
          <w:color w:val="000000"/>
          <w:sz w:val="22"/>
          <w:szCs w:val="22"/>
        </w:rPr>
        <w:t xml:space="preserve"> If there is only one nomination for an office, that person is declared elected to that office without the need for a vote.</w:t>
      </w:r>
    </w:p>
    <w:p w:rsidR="00496248" w:rsidRPr="001A31F8" w:rsidRDefault="00496248" w:rsidP="00496248">
      <w:pPr>
        <w:spacing w:line="220" w:lineRule="atLeast"/>
        <w:textAlignment w:val="baseline"/>
        <w:rPr>
          <w:rFonts w:ascii="Arial" w:hAnsi="Arial" w:cs="Arial"/>
          <w:color w:val="000000"/>
          <w:sz w:val="22"/>
          <w:szCs w:val="22"/>
        </w:rPr>
      </w:pPr>
    </w:p>
    <w:p w:rsidR="00931344" w:rsidRPr="001A31F8" w:rsidRDefault="00931344" w:rsidP="00931344">
      <w:pPr>
        <w:pStyle w:val="NormalWeb"/>
        <w:spacing w:before="0" w:beforeAutospacing="0" w:after="0" w:afterAutospacing="0"/>
        <w:rPr>
          <w:rStyle w:val="Strong"/>
          <w:rFonts w:ascii="Arial" w:hAnsi="Arial" w:cs="Arial"/>
          <w:b w:val="0"/>
          <w:color w:val="000000"/>
          <w:sz w:val="22"/>
          <w:szCs w:val="22"/>
        </w:rPr>
      </w:pPr>
      <w:r w:rsidRPr="001A31F8">
        <w:rPr>
          <w:rFonts w:ascii="Arial" w:hAnsi="Arial" w:cs="Arial"/>
          <w:color w:val="000000"/>
          <w:sz w:val="22"/>
          <w:szCs w:val="22"/>
        </w:rPr>
        <w:t xml:space="preserve">Section 3 </w:t>
      </w:r>
      <w:r w:rsidRPr="001A31F8">
        <w:rPr>
          <w:rFonts w:ascii="Arial" w:hAnsi="Arial" w:cs="Arial"/>
          <w:b/>
          <w:bCs/>
          <w:color w:val="000000"/>
          <w:sz w:val="22"/>
          <w:szCs w:val="22"/>
        </w:rPr>
        <w:t>—</w:t>
      </w:r>
      <w:r w:rsidRPr="001A31F8">
        <w:rPr>
          <w:rFonts w:ascii="Arial" w:hAnsi="Arial" w:cs="Arial"/>
          <w:color w:val="000000"/>
          <w:sz w:val="22"/>
          <w:szCs w:val="22"/>
        </w:rPr>
        <w:t xml:space="preserve"> </w:t>
      </w:r>
      <w:proofErr w:type="gramStart"/>
      <w:r w:rsidRPr="001A31F8">
        <w:rPr>
          <w:rStyle w:val="Strong"/>
          <w:rFonts w:ascii="Arial" w:hAnsi="Arial" w:cs="Arial"/>
          <w:b w:val="0"/>
          <w:color w:val="000000"/>
          <w:sz w:val="22"/>
          <w:szCs w:val="22"/>
        </w:rPr>
        <w:t>A</w:t>
      </w:r>
      <w:proofErr w:type="gramEnd"/>
      <w:r w:rsidRPr="001A31F8">
        <w:rPr>
          <w:rStyle w:val="Strong"/>
          <w:rFonts w:ascii="Arial" w:hAnsi="Arial" w:cs="Arial"/>
          <w:b w:val="0"/>
          <w:color w:val="000000"/>
          <w:sz w:val="22"/>
          <w:szCs w:val="22"/>
        </w:rPr>
        <w:t xml:space="preserve"> vacancy on the Board or any office shall be filled by the remaining members of the Board.</w:t>
      </w:r>
      <w:r w:rsidR="00C6509A" w:rsidRPr="001A31F8">
        <w:rPr>
          <w:rStyle w:val="Strong"/>
          <w:rFonts w:ascii="Arial" w:hAnsi="Arial" w:cs="Arial"/>
          <w:b w:val="0"/>
          <w:color w:val="000000"/>
          <w:sz w:val="22"/>
          <w:szCs w:val="22"/>
        </w:rPr>
        <w:t xml:space="preserve"> For the purpose of these bylaws, a vacancy in the office of a member of the board occurs if the member:-</w:t>
      </w:r>
    </w:p>
    <w:p w:rsidR="00C6509A" w:rsidRPr="001A31F8" w:rsidRDefault="00FD74B2" w:rsidP="002F0C03">
      <w:pPr>
        <w:pStyle w:val="NormalWeb"/>
        <w:spacing w:before="0" w:beforeAutospacing="0" w:after="0" w:afterAutospacing="0"/>
        <w:ind w:left="426" w:hanging="426"/>
        <w:rPr>
          <w:rStyle w:val="Strong"/>
          <w:rFonts w:ascii="Arial" w:hAnsi="Arial" w:cs="Arial"/>
          <w:b w:val="0"/>
          <w:color w:val="000000"/>
          <w:sz w:val="22"/>
          <w:szCs w:val="22"/>
        </w:rPr>
      </w:pPr>
      <w:r>
        <w:rPr>
          <w:rStyle w:val="Strong"/>
          <w:rFonts w:ascii="Arial" w:hAnsi="Arial" w:cs="Arial"/>
          <w:b w:val="0"/>
          <w:color w:val="000000"/>
          <w:sz w:val="22"/>
          <w:szCs w:val="22"/>
        </w:rPr>
        <w:t>(</w:t>
      </w:r>
      <w:proofErr w:type="gramStart"/>
      <w:r>
        <w:rPr>
          <w:rStyle w:val="Strong"/>
          <w:rFonts w:ascii="Arial" w:hAnsi="Arial" w:cs="Arial"/>
          <w:b w:val="0"/>
          <w:color w:val="000000"/>
          <w:sz w:val="22"/>
          <w:szCs w:val="22"/>
        </w:rPr>
        <w:t>a</w:t>
      </w:r>
      <w:proofErr w:type="gramEnd"/>
      <w:r>
        <w:rPr>
          <w:rStyle w:val="Strong"/>
          <w:rFonts w:ascii="Arial" w:hAnsi="Arial" w:cs="Arial"/>
          <w:b w:val="0"/>
          <w:color w:val="000000"/>
          <w:sz w:val="22"/>
          <w:szCs w:val="22"/>
        </w:rPr>
        <w:t>)</w:t>
      </w:r>
      <w:r w:rsidR="00C6509A" w:rsidRPr="001A31F8">
        <w:rPr>
          <w:rStyle w:val="Strong"/>
          <w:rFonts w:ascii="Arial" w:hAnsi="Arial" w:cs="Arial"/>
          <w:b w:val="0"/>
          <w:color w:val="000000"/>
          <w:sz w:val="22"/>
          <w:szCs w:val="22"/>
        </w:rPr>
        <w:t>.</w:t>
      </w:r>
      <w:r w:rsidR="00C6509A" w:rsidRPr="001A31F8">
        <w:rPr>
          <w:rStyle w:val="Strong"/>
          <w:rFonts w:ascii="Arial" w:hAnsi="Arial" w:cs="Arial"/>
          <w:b w:val="0"/>
          <w:color w:val="000000"/>
          <w:sz w:val="22"/>
          <w:szCs w:val="22"/>
        </w:rPr>
        <w:tab/>
        <w:t>dies; or</w:t>
      </w:r>
    </w:p>
    <w:p w:rsidR="00C6509A" w:rsidRPr="001A31F8" w:rsidRDefault="00FD74B2" w:rsidP="002F0C03">
      <w:pPr>
        <w:pStyle w:val="NormalWeb"/>
        <w:spacing w:before="0" w:beforeAutospacing="0" w:after="0" w:afterAutospacing="0"/>
        <w:ind w:left="426" w:hanging="426"/>
        <w:rPr>
          <w:rStyle w:val="Strong"/>
          <w:rFonts w:ascii="Arial" w:hAnsi="Arial" w:cs="Arial"/>
          <w:b w:val="0"/>
          <w:color w:val="000000"/>
          <w:sz w:val="22"/>
          <w:szCs w:val="22"/>
        </w:rPr>
      </w:pPr>
      <w:r>
        <w:rPr>
          <w:rStyle w:val="Strong"/>
          <w:rFonts w:ascii="Arial" w:hAnsi="Arial" w:cs="Arial"/>
          <w:b w:val="0"/>
          <w:color w:val="000000"/>
          <w:sz w:val="22"/>
          <w:szCs w:val="22"/>
        </w:rPr>
        <w:t>(b)</w:t>
      </w:r>
      <w:r w:rsidR="00C6509A" w:rsidRPr="001A31F8">
        <w:rPr>
          <w:rStyle w:val="Strong"/>
          <w:rFonts w:ascii="Arial" w:hAnsi="Arial" w:cs="Arial"/>
          <w:b w:val="0"/>
          <w:color w:val="000000"/>
          <w:sz w:val="22"/>
          <w:szCs w:val="22"/>
        </w:rPr>
        <w:tab/>
      </w:r>
      <w:proofErr w:type="gramStart"/>
      <w:r w:rsidR="00C6509A" w:rsidRPr="001A31F8">
        <w:rPr>
          <w:rStyle w:val="Strong"/>
          <w:rFonts w:ascii="Arial" w:hAnsi="Arial" w:cs="Arial"/>
          <w:b w:val="0"/>
          <w:color w:val="000000"/>
          <w:sz w:val="22"/>
          <w:szCs w:val="22"/>
        </w:rPr>
        <w:t>ceases</w:t>
      </w:r>
      <w:proofErr w:type="gramEnd"/>
      <w:r w:rsidR="00C6509A" w:rsidRPr="001A31F8">
        <w:rPr>
          <w:rStyle w:val="Strong"/>
          <w:rFonts w:ascii="Arial" w:hAnsi="Arial" w:cs="Arial"/>
          <w:b w:val="0"/>
          <w:color w:val="000000"/>
          <w:sz w:val="22"/>
          <w:szCs w:val="22"/>
        </w:rPr>
        <w:t xml:space="preserve"> to be a member of the club; or</w:t>
      </w:r>
    </w:p>
    <w:p w:rsidR="00C6509A" w:rsidRPr="001A31F8" w:rsidRDefault="00FD74B2" w:rsidP="002F0C03">
      <w:pPr>
        <w:pStyle w:val="NormalWeb"/>
        <w:spacing w:before="0" w:beforeAutospacing="0" w:after="0" w:afterAutospacing="0"/>
        <w:ind w:left="426" w:hanging="426"/>
        <w:rPr>
          <w:rStyle w:val="Strong"/>
          <w:rFonts w:ascii="Arial" w:hAnsi="Arial" w:cs="Arial"/>
          <w:b w:val="0"/>
          <w:color w:val="000000"/>
          <w:sz w:val="22"/>
          <w:szCs w:val="22"/>
        </w:rPr>
      </w:pPr>
      <w:r>
        <w:rPr>
          <w:rStyle w:val="Strong"/>
          <w:rFonts w:ascii="Arial" w:hAnsi="Arial" w:cs="Arial"/>
          <w:b w:val="0"/>
          <w:color w:val="000000"/>
          <w:sz w:val="22"/>
          <w:szCs w:val="22"/>
        </w:rPr>
        <w:t>(c)</w:t>
      </w:r>
      <w:r w:rsidR="00C6509A" w:rsidRPr="001A31F8">
        <w:rPr>
          <w:rStyle w:val="Strong"/>
          <w:rFonts w:ascii="Arial" w:hAnsi="Arial" w:cs="Arial"/>
          <w:b w:val="0"/>
          <w:color w:val="000000"/>
          <w:sz w:val="22"/>
          <w:szCs w:val="22"/>
        </w:rPr>
        <w:tab/>
      </w:r>
      <w:proofErr w:type="gramStart"/>
      <w:r w:rsidR="00C6509A" w:rsidRPr="001A31F8">
        <w:rPr>
          <w:rStyle w:val="Strong"/>
          <w:rFonts w:ascii="Arial" w:hAnsi="Arial" w:cs="Arial"/>
          <w:b w:val="0"/>
          <w:color w:val="000000"/>
          <w:sz w:val="22"/>
          <w:szCs w:val="22"/>
        </w:rPr>
        <w:t>becomes</w:t>
      </w:r>
      <w:proofErr w:type="gramEnd"/>
      <w:r w:rsidR="00C6509A" w:rsidRPr="001A31F8">
        <w:rPr>
          <w:rStyle w:val="Strong"/>
          <w:rFonts w:ascii="Arial" w:hAnsi="Arial" w:cs="Arial"/>
          <w:b w:val="0"/>
          <w:color w:val="000000"/>
          <w:sz w:val="22"/>
          <w:szCs w:val="22"/>
        </w:rPr>
        <w:t xml:space="preserve"> an insolvent under administration within the meaning of the </w:t>
      </w:r>
      <w:r w:rsidR="007A31F5" w:rsidRPr="00EC469E">
        <w:rPr>
          <w:rStyle w:val="Strong"/>
          <w:rFonts w:ascii="Arial" w:hAnsi="Arial" w:cs="Arial"/>
          <w:b w:val="0"/>
          <w:i/>
          <w:color w:val="000000"/>
          <w:sz w:val="22"/>
          <w:szCs w:val="22"/>
        </w:rPr>
        <w:t xml:space="preserve">Corporations </w:t>
      </w:r>
      <w:r w:rsidR="00284CFF" w:rsidRPr="00EC469E">
        <w:rPr>
          <w:rStyle w:val="Strong"/>
          <w:rFonts w:ascii="Arial" w:hAnsi="Arial" w:cs="Arial"/>
          <w:b w:val="0"/>
          <w:i/>
          <w:color w:val="000000"/>
          <w:sz w:val="22"/>
          <w:szCs w:val="22"/>
        </w:rPr>
        <w:t>Act 2001 (</w:t>
      </w:r>
      <w:proofErr w:type="spellStart"/>
      <w:r w:rsidR="00284CFF" w:rsidRPr="00EC469E">
        <w:rPr>
          <w:rStyle w:val="Strong"/>
          <w:rFonts w:ascii="Arial" w:hAnsi="Arial" w:cs="Arial"/>
          <w:b w:val="0"/>
          <w:i/>
          <w:color w:val="000000"/>
          <w:sz w:val="22"/>
          <w:szCs w:val="22"/>
        </w:rPr>
        <w:t>Cth</w:t>
      </w:r>
      <w:proofErr w:type="spellEnd"/>
      <w:r w:rsidR="00284CFF" w:rsidRPr="00EC469E">
        <w:rPr>
          <w:rStyle w:val="Strong"/>
          <w:rFonts w:ascii="Arial" w:hAnsi="Arial" w:cs="Arial"/>
          <w:b w:val="0"/>
          <w:i/>
          <w:color w:val="000000"/>
          <w:sz w:val="22"/>
          <w:szCs w:val="22"/>
        </w:rPr>
        <w:t>)</w:t>
      </w:r>
      <w:r w:rsidR="007A31F5" w:rsidRPr="001A31F8">
        <w:rPr>
          <w:rStyle w:val="Strong"/>
          <w:rFonts w:ascii="Arial" w:hAnsi="Arial" w:cs="Arial"/>
          <w:b w:val="0"/>
          <w:color w:val="000000"/>
          <w:sz w:val="22"/>
          <w:szCs w:val="22"/>
        </w:rPr>
        <w:t>; or</w:t>
      </w:r>
    </w:p>
    <w:p w:rsidR="007A31F5" w:rsidRPr="001A31F8" w:rsidRDefault="00FD74B2" w:rsidP="002F0C03">
      <w:pPr>
        <w:pStyle w:val="NormalWeb"/>
        <w:spacing w:before="0" w:beforeAutospacing="0" w:after="0" w:afterAutospacing="0"/>
        <w:ind w:left="426" w:hanging="426"/>
        <w:rPr>
          <w:rFonts w:ascii="Arial" w:hAnsi="Arial" w:cs="Arial"/>
          <w:bCs/>
          <w:color w:val="000000"/>
          <w:sz w:val="22"/>
          <w:szCs w:val="22"/>
        </w:rPr>
      </w:pPr>
      <w:r>
        <w:rPr>
          <w:rFonts w:ascii="Arial" w:hAnsi="Arial" w:cs="Arial"/>
          <w:bCs/>
          <w:color w:val="000000"/>
          <w:sz w:val="22"/>
          <w:szCs w:val="22"/>
        </w:rPr>
        <w:t>(d)</w:t>
      </w:r>
      <w:r w:rsidR="007A31F5" w:rsidRPr="001A31F8">
        <w:rPr>
          <w:rFonts w:ascii="Arial" w:hAnsi="Arial" w:cs="Arial"/>
          <w:bCs/>
          <w:color w:val="000000"/>
          <w:sz w:val="22"/>
          <w:szCs w:val="22"/>
        </w:rPr>
        <w:tab/>
      </w:r>
      <w:proofErr w:type="gramStart"/>
      <w:r w:rsidR="007A31F5" w:rsidRPr="001A31F8">
        <w:rPr>
          <w:rFonts w:ascii="Arial" w:hAnsi="Arial" w:cs="Arial"/>
          <w:bCs/>
          <w:color w:val="000000"/>
          <w:sz w:val="22"/>
          <w:szCs w:val="22"/>
        </w:rPr>
        <w:t>resigns</w:t>
      </w:r>
      <w:proofErr w:type="gramEnd"/>
      <w:r w:rsidR="007A31F5" w:rsidRPr="001A31F8">
        <w:rPr>
          <w:rFonts w:ascii="Arial" w:hAnsi="Arial" w:cs="Arial"/>
          <w:bCs/>
          <w:color w:val="000000"/>
          <w:sz w:val="22"/>
          <w:szCs w:val="22"/>
        </w:rPr>
        <w:t xml:space="preserve"> office by notice in writing given to the secretary; or</w:t>
      </w:r>
    </w:p>
    <w:p w:rsidR="007A31F5" w:rsidRPr="001A31F8" w:rsidRDefault="00FD74B2" w:rsidP="002F0C03">
      <w:pPr>
        <w:pStyle w:val="NormalWeb"/>
        <w:spacing w:before="0" w:beforeAutospacing="0" w:after="0" w:afterAutospacing="0"/>
        <w:ind w:left="426" w:hanging="426"/>
        <w:rPr>
          <w:rFonts w:ascii="Arial" w:hAnsi="Arial" w:cs="Arial"/>
          <w:bCs/>
          <w:color w:val="000000"/>
          <w:sz w:val="22"/>
          <w:szCs w:val="22"/>
        </w:rPr>
      </w:pPr>
      <w:r>
        <w:rPr>
          <w:rFonts w:ascii="Arial" w:hAnsi="Arial" w:cs="Arial"/>
          <w:bCs/>
          <w:color w:val="000000"/>
          <w:sz w:val="22"/>
          <w:szCs w:val="22"/>
        </w:rPr>
        <w:t>(e)</w:t>
      </w:r>
      <w:r w:rsidR="007A31F5" w:rsidRPr="001A31F8">
        <w:rPr>
          <w:rFonts w:ascii="Arial" w:hAnsi="Arial" w:cs="Arial"/>
          <w:bCs/>
          <w:color w:val="000000"/>
          <w:sz w:val="22"/>
          <w:szCs w:val="22"/>
        </w:rPr>
        <w:tab/>
      </w:r>
      <w:proofErr w:type="gramStart"/>
      <w:r w:rsidR="007A31F5" w:rsidRPr="001A31F8">
        <w:rPr>
          <w:rFonts w:ascii="Arial" w:hAnsi="Arial" w:cs="Arial"/>
          <w:bCs/>
          <w:color w:val="000000"/>
          <w:sz w:val="22"/>
          <w:szCs w:val="22"/>
        </w:rPr>
        <w:t>is</w:t>
      </w:r>
      <w:proofErr w:type="gramEnd"/>
      <w:r w:rsidR="007A31F5" w:rsidRPr="001A31F8">
        <w:rPr>
          <w:rFonts w:ascii="Arial" w:hAnsi="Arial" w:cs="Arial"/>
          <w:bCs/>
          <w:color w:val="000000"/>
          <w:sz w:val="22"/>
          <w:szCs w:val="22"/>
        </w:rPr>
        <w:t xml:space="preserve"> removed from office; or</w:t>
      </w:r>
      <w:r w:rsidR="007A31F5" w:rsidRPr="001A31F8">
        <w:rPr>
          <w:rFonts w:ascii="Arial" w:hAnsi="Arial" w:cs="Arial"/>
          <w:bCs/>
          <w:color w:val="000000"/>
          <w:sz w:val="22"/>
          <w:szCs w:val="22"/>
        </w:rPr>
        <w:tab/>
      </w:r>
    </w:p>
    <w:p w:rsidR="007A31F5" w:rsidRPr="001A31F8" w:rsidRDefault="00FD74B2" w:rsidP="002F0C03">
      <w:pPr>
        <w:pStyle w:val="NormalWeb"/>
        <w:spacing w:before="0" w:beforeAutospacing="0" w:after="0" w:afterAutospacing="0"/>
        <w:ind w:left="426" w:hanging="426"/>
        <w:rPr>
          <w:rFonts w:ascii="Arial" w:hAnsi="Arial" w:cs="Arial"/>
          <w:bCs/>
          <w:color w:val="000000"/>
          <w:sz w:val="22"/>
          <w:szCs w:val="22"/>
        </w:rPr>
      </w:pPr>
      <w:r>
        <w:rPr>
          <w:rFonts w:ascii="Arial" w:hAnsi="Arial" w:cs="Arial"/>
          <w:bCs/>
          <w:color w:val="000000"/>
          <w:sz w:val="22"/>
          <w:szCs w:val="22"/>
        </w:rPr>
        <w:t>(f)</w:t>
      </w:r>
      <w:r w:rsidR="007A31F5" w:rsidRPr="001A31F8">
        <w:rPr>
          <w:rFonts w:ascii="Arial" w:hAnsi="Arial" w:cs="Arial"/>
          <w:bCs/>
          <w:color w:val="000000"/>
          <w:sz w:val="22"/>
          <w:szCs w:val="22"/>
        </w:rPr>
        <w:tab/>
      </w:r>
      <w:proofErr w:type="gramStart"/>
      <w:r w:rsidR="007A31F5" w:rsidRPr="001A31F8">
        <w:rPr>
          <w:rFonts w:ascii="Arial" w:hAnsi="Arial" w:cs="Arial"/>
          <w:bCs/>
          <w:color w:val="000000"/>
          <w:sz w:val="22"/>
          <w:szCs w:val="22"/>
        </w:rPr>
        <w:t>becomes</w:t>
      </w:r>
      <w:proofErr w:type="gramEnd"/>
      <w:r w:rsidR="007A31F5" w:rsidRPr="001A31F8">
        <w:rPr>
          <w:rFonts w:ascii="Arial" w:hAnsi="Arial" w:cs="Arial"/>
          <w:bCs/>
          <w:color w:val="000000"/>
          <w:sz w:val="22"/>
          <w:szCs w:val="22"/>
        </w:rPr>
        <w:t xml:space="preserve"> a mentally incapacitated person whose person or estate is liable to be dealt with in any way relating to mental health; or</w:t>
      </w:r>
    </w:p>
    <w:p w:rsidR="007A31F5" w:rsidRPr="001A31F8" w:rsidRDefault="00FD74B2" w:rsidP="002F0C03">
      <w:pPr>
        <w:pStyle w:val="NormalWeb"/>
        <w:spacing w:before="0" w:beforeAutospacing="0" w:after="0" w:afterAutospacing="0"/>
        <w:ind w:left="426" w:hanging="426"/>
        <w:rPr>
          <w:rFonts w:ascii="Arial" w:hAnsi="Arial" w:cs="Arial"/>
          <w:bCs/>
          <w:color w:val="000000"/>
          <w:sz w:val="22"/>
          <w:szCs w:val="22"/>
        </w:rPr>
      </w:pPr>
      <w:r>
        <w:rPr>
          <w:rFonts w:ascii="Arial" w:hAnsi="Arial" w:cs="Arial"/>
          <w:bCs/>
          <w:color w:val="000000"/>
          <w:sz w:val="22"/>
          <w:szCs w:val="22"/>
        </w:rPr>
        <w:t>(</w:t>
      </w:r>
      <w:proofErr w:type="gramStart"/>
      <w:r>
        <w:rPr>
          <w:rFonts w:ascii="Arial" w:hAnsi="Arial" w:cs="Arial"/>
          <w:bCs/>
          <w:color w:val="000000"/>
          <w:sz w:val="22"/>
          <w:szCs w:val="22"/>
        </w:rPr>
        <w:t>g</w:t>
      </w:r>
      <w:proofErr w:type="gramEnd"/>
      <w:r>
        <w:rPr>
          <w:rFonts w:ascii="Arial" w:hAnsi="Arial" w:cs="Arial"/>
          <w:bCs/>
          <w:color w:val="000000"/>
          <w:sz w:val="22"/>
          <w:szCs w:val="22"/>
        </w:rPr>
        <w:t>)</w:t>
      </w:r>
      <w:r w:rsidR="007A31F5" w:rsidRPr="001A31F8">
        <w:rPr>
          <w:rFonts w:ascii="Arial" w:hAnsi="Arial" w:cs="Arial"/>
          <w:bCs/>
          <w:color w:val="000000"/>
          <w:sz w:val="22"/>
          <w:szCs w:val="22"/>
        </w:rPr>
        <w:tab/>
        <w:t xml:space="preserve">is absent without consent of the </w:t>
      </w:r>
      <w:r w:rsidR="00D57790">
        <w:rPr>
          <w:rFonts w:ascii="Arial" w:hAnsi="Arial" w:cs="Arial"/>
          <w:bCs/>
          <w:color w:val="000000"/>
          <w:sz w:val="22"/>
          <w:szCs w:val="22"/>
        </w:rPr>
        <w:t>B</w:t>
      </w:r>
      <w:r w:rsidR="007A31F5" w:rsidRPr="001A31F8">
        <w:rPr>
          <w:rFonts w:ascii="Arial" w:hAnsi="Arial" w:cs="Arial"/>
          <w:bCs/>
          <w:color w:val="000000"/>
          <w:sz w:val="22"/>
          <w:szCs w:val="22"/>
        </w:rPr>
        <w:t xml:space="preserve">oard from all meetings of the </w:t>
      </w:r>
      <w:r w:rsidR="00D57790">
        <w:rPr>
          <w:rFonts w:ascii="Arial" w:hAnsi="Arial" w:cs="Arial"/>
          <w:bCs/>
          <w:color w:val="000000"/>
          <w:sz w:val="22"/>
          <w:szCs w:val="22"/>
        </w:rPr>
        <w:t>B</w:t>
      </w:r>
      <w:r w:rsidR="007A31F5" w:rsidRPr="001A31F8">
        <w:rPr>
          <w:rFonts w:ascii="Arial" w:hAnsi="Arial" w:cs="Arial"/>
          <w:bCs/>
          <w:color w:val="000000"/>
          <w:sz w:val="22"/>
          <w:szCs w:val="22"/>
        </w:rPr>
        <w:t>oard held during a period of 6 months.</w:t>
      </w:r>
    </w:p>
    <w:p w:rsidR="00496248" w:rsidRDefault="00496248" w:rsidP="00496248">
      <w:pPr>
        <w:pStyle w:val="NormalWeb"/>
        <w:spacing w:before="0" w:beforeAutospacing="0" w:after="0" w:afterAutospacing="0"/>
        <w:rPr>
          <w:rFonts w:ascii="Arial" w:hAnsi="Arial" w:cs="Arial"/>
          <w:color w:val="000000"/>
          <w:sz w:val="22"/>
          <w:szCs w:val="22"/>
        </w:rPr>
      </w:pPr>
    </w:p>
    <w:p w:rsidR="00931344" w:rsidRDefault="00931344" w:rsidP="00496248">
      <w:pPr>
        <w:pStyle w:val="NormalWeb"/>
        <w:spacing w:before="0" w:beforeAutospacing="0" w:after="0" w:afterAutospacing="0"/>
        <w:rPr>
          <w:rStyle w:val="Strong"/>
          <w:rFonts w:ascii="Arial" w:hAnsi="Arial" w:cs="Arial"/>
          <w:b w:val="0"/>
          <w:color w:val="000000"/>
          <w:sz w:val="22"/>
          <w:szCs w:val="22"/>
        </w:rPr>
      </w:pPr>
      <w:r w:rsidRPr="001A31F8">
        <w:rPr>
          <w:rFonts w:ascii="Arial" w:hAnsi="Arial" w:cs="Arial"/>
          <w:color w:val="000000"/>
          <w:sz w:val="22"/>
          <w:szCs w:val="22"/>
        </w:rPr>
        <w:t xml:space="preserve">Section 4 </w:t>
      </w:r>
      <w:r w:rsidRPr="001A31F8">
        <w:rPr>
          <w:rFonts w:ascii="Arial" w:hAnsi="Arial" w:cs="Arial"/>
          <w:b/>
          <w:bCs/>
          <w:color w:val="000000"/>
          <w:sz w:val="22"/>
          <w:szCs w:val="22"/>
        </w:rPr>
        <w:t xml:space="preserve">— </w:t>
      </w:r>
      <w:proofErr w:type="gramStart"/>
      <w:r w:rsidRPr="001A31F8">
        <w:rPr>
          <w:rStyle w:val="Strong"/>
          <w:rFonts w:ascii="Arial" w:hAnsi="Arial" w:cs="Arial"/>
          <w:b w:val="0"/>
          <w:color w:val="000000"/>
          <w:sz w:val="22"/>
          <w:szCs w:val="22"/>
        </w:rPr>
        <w:t>A</w:t>
      </w:r>
      <w:proofErr w:type="gramEnd"/>
      <w:r w:rsidRPr="001A31F8">
        <w:rPr>
          <w:rStyle w:val="Strong"/>
          <w:rFonts w:ascii="Arial" w:hAnsi="Arial" w:cs="Arial"/>
          <w:b w:val="0"/>
          <w:color w:val="000000"/>
          <w:sz w:val="22"/>
          <w:szCs w:val="22"/>
        </w:rPr>
        <w:t xml:space="preserve"> vacancy of any officer-elect position or director-elect position shall be filled by the remaining members of the Board-elect.</w:t>
      </w:r>
    </w:p>
    <w:p w:rsidR="00496248" w:rsidRPr="001A31F8" w:rsidRDefault="00496248" w:rsidP="00496248">
      <w:pPr>
        <w:pStyle w:val="NormalWeb"/>
        <w:spacing w:before="0" w:beforeAutospacing="0" w:after="0" w:afterAutospacing="0"/>
        <w:rPr>
          <w:rFonts w:ascii="Arial" w:hAnsi="Arial" w:cs="Arial"/>
          <w:bCs/>
          <w:color w:val="000000"/>
          <w:sz w:val="22"/>
          <w:szCs w:val="22"/>
        </w:rPr>
      </w:pPr>
    </w:p>
    <w:p w:rsidR="00931344"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5 </w:t>
      </w:r>
      <w:r w:rsidRPr="001A31F8">
        <w:rPr>
          <w:rFonts w:ascii="Arial" w:hAnsi="Arial" w:cs="Arial"/>
          <w:b/>
          <w:bCs/>
          <w:color w:val="000000"/>
          <w:sz w:val="22"/>
          <w:szCs w:val="22"/>
        </w:rPr>
        <w:t xml:space="preserve">— </w:t>
      </w:r>
      <w:r w:rsidRPr="001A31F8">
        <w:rPr>
          <w:rFonts w:ascii="Arial" w:hAnsi="Arial" w:cs="Arial"/>
          <w:color w:val="000000"/>
          <w:sz w:val="22"/>
          <w:szCs w:val="22"/>
        </w:rPr>
        <w:t>T</w:t>
      </w:r>
      <w:r w:rsidR="00284CFF">
        <w:rPr>
          <w:rFonts w:ascii="Arial" w:hAnsi="Arial" w:cs="Arial"/>
          <w:color w:val="000000"/>
          <w:sz w:val="22"/>
          <w:szCs w:val="22"/>
        </w:rPr>
        <w:t>he t</w:t>
      </w:r>
      <w:r w:rsidRPr="001A31F8">
        <w:rPr>
          <w:rFonts w:ascii="Arial" w:hAnsi="Arial" w:cs="Arial"/>
          <w:color w:val="000000"/>
          <w:sz w:val="22"/>
          <w:szCs w:val="22"/>
        </w:rPr>
        <w:t xml:space="preserve">erm of office for </w:t>
      </w:r>
      <w:r w:rsidR="00E07BAC" w:rsidRPr="001A31F8">
        <w:rPr>
          <w:rFonts w:ascii="Arial" w:hAnsi="Arial" w:cs="Arial"/>
          <w:color w:val="000000"/>
          <w:sz w:val="22"/>
          <w:szCs w:val="22"/>
        </w:rPr>
        <w:t xml:space="preserve">the </w:t>
      </w:r>
      <w:r w:rsidR="00284CFF">
        <w:rPr>
          <w:rFonts w:ascii="Arial" w:hAnsi="Arial" w:cs="Arial"/>
          <w:color w:val="000000"/>
          <w:sz w:val="22"/>
          <w:szCs w:val="22"/>
        </w:rPr>
        <w:t xml:space="preserve">office holders </w:t>
      </w:r>
      <w:r w:rsidR="00E07BAC" w:rsidRPr="001A31F8">
        <w:rPr>
          <w:rFonts w:ascii="Arial" w:hAnsi="Arial" w:cs="Arial"/>
          <w:color w:val="000000"/>
          <w:sz w:val="22"/>
          <w:szCs w:val="22"/>
        </w:rPr>
        <w:t xml:space="preserve">shall be one year commencing on 1 </w:t>
      </w:r>
      <w:r w:rsidR="00E07BAC" w:rsidRPr="001A31F8">
        <w:rPr>
          <w:rFonts w:ascii="Arial" w:hAnsi="Arial" w:cs="Arial"/>
          <w:color w:val="000000"/>
          <w:sz w:val="22"/>
          <w:szCs w:val="22"/>
        </w:rPr>
        <w:lastRenderedPageBreak/>
        <w:t xml:space="preserve">July. Such officers shall be eligible to stand again for </w:t>
      </w:r>
      <w:r w:rsidR="00284CFF">
        <w:rPr>
          <w:rFonts w:ascii="Arial" w:hAnsi="Arial" w:cs="Arial"/>
          <w:color w:val="000000"/>
          <w:sz w:val="22"/>
          <w:szCs w:val="22"/>
        </w:rPr>
        <w:t xml:space="preserve">the same or another </w:t>
      </w:r>
      <w:r w:rsidR="00E07BAC" w:rsidRPr="001A31F8">
        <w:rPr>
          <w:rFonts w:ascii="Arial" w:hAnsi="Arial" w:cs="Arial"/>
          <w:color w:val="000000"/>
          <w:sz w:val="22"/>
          <w:szCs w:val="22"/>
        </w:rPr>
        <w:t>position.</w:t>
      </w:r>
    </w:p>
    <w:p w:rsidR="00FF03B7" w:rsidRPr="001A31F8" w:rsidRDefault="00FF03B7" w:rsidP="00496248">
      <w:pPr>
        <w:spacing w:line="220" w:lineRule="atLeast"/>
        <w:textAlignment w:val="baseline"/>
        <w:rPr>
          <w:rFonts w:ascii="Arial" w:hAnsi="Arial" w:cs="Arial"/>
          <w:color w:val="000000"/>
          <w:sz w:val="22"/>
          <w:szCs w:val="22"/>
        </w:rPr>
      </w:pPr>
    </w:p>
    <w:p w:rsidR="00931344" w:rsidRPr="001A31F8" w:rsidRDefault="00230CE9" w:rsidP="00931344">
      <w:pPr>
        <w:spacing w:line="194" w:lineRule="atLeast"/>
        <w:textAlignment w:val="baseline"/>
        <w:rPr>
          <w:rFonts w:ascii="Arial" w:hAnsi="Arial" w:cs="Arial"/>
          <w:b/>
          <w:bCs/>
          <w:color w:val="000000"/>
          <w:sz w:val="22"/>
          <w:szCs w:val="22"/>
        </w:rPr>
      </w:pPr>
      <w:r>
        <w:rPr>
          <w:rFonts w:ascii="Arial" w:hAnsi="Arial" w:cs="Arial"/>
          <w:b/>
          <w:bCs/>
          <w:color w:val="000000"/>
          <w:sz w:val="22"/>
          <w:szCs w:val="22"/>
        </w:rPr>
        <w:t>Bylaw</w:t>
      </w:r>
      <w:r w:rsidR="00931344" w:rsidRPr="001A31F8">
        <w:rPr>
          <w:rFonts w:ascii="Arial" w:hAnsi="Arial" w:cs="Arial"/>
          <w:b/>
          <w:bCs/>
          <w:color w:val="000000"/>
          <w:sz w:val="22"/>
          <w:szCs w:val="22"/>
        </w:rPr>
        <w:t xml:space="preserve"> 4</w:t>
      </w:r>
      <w:r w:rsidR="00FF03B7">
        <w:rPr>
          <w:rFonts w:ascii="Arial" w:hAnsi="Arial" w:cs="Arial"/>
          <w:b/>
          <w:bCs/>
          <w:color w:val="000000"/>
          <w:sz w:val="22"/>
          <w:szCs w:val="22"/>
        </w:rPr>
        <w:tab/>
      </w:r>
      <w:r w:rsidR="00931344" w:rsidRPr="001A31F8">
        <w:rPr>
          <w:rFonts w:ascii="Arial" w:hAnsi="Arial" w:cs="Arial"/>
          <w:b/>
          <w:bCs/>
          <w:color w:val="000000"/>
          <w:sz w:val="22"/>
          <w:szCs w:val="22"/>
        </w:rPr>
        <w:t>Duties of the Board</w:t>
      </w:r>
    </w:p>
    <w:p w:rsidR="00284CFF" w:rsidRDefault="00284CFF" w:rsidP="00496248">
      <w:pPr>
        <w:spacing w:line="220" w:lineRule="atLeast"/>
        <w:textAlignment w:val="baseline"/>
        <w:rPr>
          <w:rFonts w:ascii="Arial" w:hAnsi="Arial" w:cs="Arial"/>
          <w:color w:val="000000"/>
          <w:sz w:val="22"/>
          <w:szCs w:val="22"/>
        </w:rPr>
      </w:pPr>
    </w:p>
    <w:p w:rsidR="00931344" w:rsidRDefault="00931344" w:rsidP="00496248">
      <w:pPr>
        <w:spacing w:line="220" w:lineRule="atLeast"/>
        <w:textAlignment w:val="baseline"/>
        <w:rPr>
          <w:rFonts w:ascii="Arial" w:hAnsi="Arial" w:cs="Arial"/>
          <w:color w:val="000000"/>
          <w:sz w:val="22"/>
          <w:szCs w:val="22"/>
        </w:rPr>
      </w:pPr>
      <w:proofErr w:type="gramStart"/>
      <w:r w:rsidRPr="001A31F8">
        <w:rPr>
          <w:rFonts w:ascii="Arial" w:hAnsi="Arial" w:cs="Arial"/>
          <w:color w:val="000000"/>
          <w:sz w:val="22"/>
          <w:szCs w:val="22"/>
        </w:rPr>
        <w:t xml:space="preserve">Section 1 </w:t>
      </w:r>
      <w:r w:rsidRPr="001A31F8">
        <w:rPr>
          <w:rFonts w:ascii="Arial" w:hAnsi="Arial" w:cs="Arial"/>
          <w:b/>
          <w:bCs/>
          <w:color w:val="000000"/>
          <w:sz w:val="22"/>
          <w:szCs w:val="22"/>
        </w:rPr>
        <w:t>—</w:t>
      </w:r>
      <w:r w:rsidRPr="001A31F8">
        <w:rPr>
          <w:rFonts w:ascii="Arial" w:hAnsi="Arial" w:cs="Arial"/>
          <w:color w:val="000000"/>
          <w:sz w:val="22"/>
          <w:szCs w:val="22"/>
        </w:rPr>
        <w:t xml:space="preserve"> President.</w:t>
      </w:r>
      <w:proofErr w:type="gramEnd"/>
      <w:r w:rsidRPr="001A31F8">
        <w:rPr>
          <w:rFonts w:ascii="Arial" w:hAnsi="Arial" w:cs="Arial"/>
          <w:color w:val="000000"/>
          <w:sz w:val="22"/>
          <w:szCs w:val="22"/>
        </w:rPr>
        <w:t xml:space="preserve"> The president shall preside at club and Board meetings.  </w:t>
      </w:r>
    </w:p>
    <w:p w:rsidR="00496248" w:rsidRPr="001A31F8" w:rsidRDefault="00496248" w:rsidP="00496248">
      <w:pPr>
        <w:spacing w:line="220" w:lineRule="atLeast"/>
        <w:textAlignment w:val="baseline"/>
        <w:rPr>
          <w:rFonts w:ascii="Arial" w:hAnsi="Arial" w:cs="Arial"/>
          <w:color w:val="000000"/>
          <w:sz w:val="22"/>
          <w:szCs w:val="22"/>
        </w:rPr>
      </w:pPr>
    </w:p>
    <w:p w:rsidR="00931344" w:rsidRDefault="00931344" w:rsidP="00496248">
      <w:pPr>
        <w:spacing w:line="220" w:lineRule="atLeast"/>
        <w:textAlignment w:val="baseline"/>
        <w:rPr>
          <w:rFonts w:ascii="Arial" w:hAnsi="Arial" w:cs="Arial"/>
          <w:color w:val="000000"/>
          <w:sz w:val="22"/>
          <w:szCs w:val="22"/>
        </w:rPr>
      </w:pPr>
      <w:proofErr w:type="gramStart"/>
      <w:r w:rsidRPr="001A31F8">
        <w:rPr>
          <w:rFonts w:ascii="Arial" w:hAnsi="Arial" w:cs="Arial"/>
          <w:color w:val="000000"/>
          <w:sz w:val="22"/>
          <w:szCs w:val="22"/>
        </w:rPr>
        <w:t xml:space="preserve">Section 2 </w:t>
      </w:r>
      <w:r w:rsidRPr="001A31F8">
        <w:rPr>
          <w:rFonts w:ascii="Arial" w:hAnsi="Arial" w:cs="Arial"/>
          <w:b/>
          <w:bCs/>
          <w:color w:val="000000"/>
          <w:sz w:val="22"/>
          <w:szCs w:val="22"/>
        </w:rPr>
        <w:t>—</w:t>
      </w:r>
      <w:r w:rsidRPr="001A31F8">
        <w:rPr>
          <w:rFonts w:ascii="Arial" w:hAnsi="Arial" w:cs="Arial"/>
          <w:color w:val="000000"/>
          <w:sz w:val="22"/>
          <w:szCs w:val="22"/>
        </w:rPr>
        <w:t xml:space="preserve"> Immediate Past President.</w:t>
      </w:r>
      <w:proofErr w:type="gramEnd"/>
      <w:r w:rsidRPr="001A31F8">
        <w:rPr>
          <w:rFonts w:ascii="Arial" w:hAnsi="Arial" w:cs="Arial"/>
          <w:color w:val="000000"/>
          <w:sz w:val="22"/>
          <w:szCs w:val="22"/>
        </w:rPr>
        <w:t xml:space="preserve"> The immediate past president shall serve as a director</w:t>
      </w:r>
      <w:r w:rsidR="00284CFF">
        <w:rPr>
          <w:rFonts w:ascii="Arial" w:hAnsi="Arial" w:cs="Arial"/>
          <w:color w:val="000000"/>
          <w:sz w:val="22"/>
          <w:szCs w:val="22"/>
        </w:rPr>
        <w:t>, and may be a vice president</w:t>
      </w:r>
      <w:r w:rsidRPr="001A31F8">
        <w:rPr>
          <w:rFonts w:ascii="Arial" w:hAnsi="Arial" w:cs="Arial"/>
          <w:color w:val="000000"/>
          <w:sz w:val="22"/>
          <w:szCs w:val="22"/>
        </w:rPr>
        <w:t>.</w:t>
      </w:r>
    </w:p>
    <w:p w:rsidR="00496248" w:rsidRPr="001A31F8" w:rsidRDefault="00496248" w:rsidP="00496248">
      <w:pPr>
        <w:spacing w:line="220" w:lineRule="atLeast"/>
        <w:textAlignment w:val="baseline"/>
        <w:rPr>
          <w:rFonts w:ascii="Arial" w:hAnsi="Arial" w:cs="Arial"/>
          <w:color w:val="000000"/>
          <w:sz w:val="22"/>
          <w:szCs w:val="22"/>
        </w:rPr>
      </w:pPr>
    </w:p>
    <w:p w:rsidR="00931344" w:rsidRDefault="00931344" w:rsidP="00496248">
      <w:pPr>
        <w:spacing w:line="220" w:lineRule="atLeast"/>
        <w:textAlignment w:val="baseline"/>
        <w:rPr>
          <w:rFonts w:ascii="Arial" w:hAnsi="Arial" w:cs="Arial"/>
          <w:color w:val="000000"/>
          <w:sz w:val="22"/>
          <w:szCs w:val="22"/>
        </w:rPr>
      </w:pPr>
      <w:proofErr w:type="gramStart"/>
      <w:r w:rsidRPr="001A31F8">
        <w:rPr>
          <w:rFonts w:ascii="Arial" w:hAnsi="Arial" w:cs="Arial"/>
          <w:color w:val="000000"/>
          <w:sz w:val="22"/>
          <w:szCs w:val="22"/>
        </w:rPr>
        <w:t xml:space="preserve">Section 3 </w:t>
      </w:r>
      <w:r w:rsidRPr="001A31F8">
        <w:rPr>
          <w:rFonts w:ascii="Arial" w:hAnsi="Arial" w:cs="Arial"/>
          <w:b/>
          <w:bCs/>
          <w:color w:val="000000"/>
          <w:sz w:val="22"/>
          <w:szCs w:val="22"/>
        </w:rPr>
        <w:t>—</w:t>
      </w:r>
      <w:r w:rsidRPr="001A31F8">
        <w:rPr>
          <w:rFonts w:ascii="Arial" w:hAnsi="Arial" w:cs="Arial"/>
          <w:color w:val="000000"/>
          <w:sz w:val="22"/>
          <w:szCs w:val="22"/>
        </w:rPr>
        <w:t xml:space="preserve"> President-elect.</w:t>
      </w:r>
      <w:proofErr w:type="gramEnd"/>
      <w:r w:rsidRPr="001A31F8">
        <w:rPr>
          <w:rFonts w:ascii="Arial" w:hAnsi="Arial" w:cs="Arial"/>
          <w:color w:val="000000"/>
          <w:sz w:val="22"/>
          <w:szCs w:val="22"/>
        </w:rPr>
        <w:t xml:space="preserve"> The president-elect shall prepare for their year in office and serve as a director. </w:t>
      </w:r>
    </w:p>
    <w:p w:rsidR="00496248" w:rsidRPr="001A31F8" w:rsidRDefault="00496248" w:rsidP="00496248">
      <w:pPr>
        <w:spacing w:line="220" w:lineRule="atLeast"/>
        <w:textAlignment w:val="baseline"/>
        <w:rPr>
          <w:rFonts w:ascii="Arial" w:hAnsi="Arial" w:cs="Arial"/>
          <w:color w:val="000000"/>
          <w:sz w:val="22"/>
          <w:szCs w:val="22"/>
        </w:rPr>
      </w:pPr>
    </w:p>
    <w:p w:rsidR="00931344" w:rsidRDefault="00931344" w:rsidP="00496248">
      <w:pPr>
        <w:spacing w:line="220" w:lineRule="atLeast"/>
        <w:textAlignment w:val="baseline"/>
        <w:rPr>
          <w:rFonts w:ascii="Arial" w:hAnsi="Arial" w:cs="Arial"/>
          <w:color w:val="000000"/>
          <w:sz w:val="22"/>
          <w:szCs w:val="22"/>
        </w:rPr>
      </w:pPr>
      <w:proofErr w:type="gramStart"/>
      <w:r w:rsidRPr="001A31F8">
        <w:rPr>
          <w:rFonts w:ascii="Arial" w:hAnsi="Arial" w:cs="Arial"/>
          <w:color w:val="000000"/>
          <w:sz w:val="22"/>
          <w:szCs w:val="22"/>
        </w:rPr>
        <w:t xml:space="preserve">Section 4 </w:t>
      </w:r>
      <w:r w:rsidRPr="001A31F8">
        <w:rPr>
          <w:rFonts w:ascii="Arial" w:hAnsi="Arial" w:cs="Arial"/>
          <w:b/>
          <w:bCs/>
          <w:color w:val="000000"/>
          <w:sz w:val="22"/>
          <w:szCs w:val="22"/>
        </w:rPr>
        <w:t>—</w:t>
      </w:r>
      <w:r w:rsidRPr="001A31F8">
        <w:rPr>
          <w:rFonts w:ascii="Arial" w:hAnsi="Arial" w:cs="Arial"/>
          <w:color w:val="000000"/>
          <w:sz w:val="22"/>
          <w:szCs w:val="22"/>
        </w:rPr>
        <w:t xml:space="preserve"> Vice President.</w:t>
      </w:r>
      <w:proofErr w:type="gramEnd"/>
      <w:r w:rsidRPr="001A31F8">
        <w:rPr>
          <w:rFonts w:ascii="Arial" w:hAnsi="Arial" w:cs="Arial"/>
          <w:color w:val="000000"/>
          <w:sz w:val="22"/>
          <w:szCs w:val="22"/>
        </w:rPr>
        <w:t xml:space="preserve"> The vice president shall preside at club and Board meetings in the absence of the president.</w:t>
      </w:r>
    </w:p>
    <w:p w:rsidR="00496248" w:rsidRPr="001A31F8" w:rsidRDefault="00496248" w:rsidP="00496248">
      <w:pPr>
        <w:spacing w:line="220" w:lineRule="atLeast"/>
        <w:textAlignment w:val="baseline"/>
        <w:rPr>
          <w:rFonts w:ascii="Arial" w:hAnsi="Arial" w:cs="Arial"/>
          <w:color w:val="000000"/>
          <w:sz w:val="22"/>
          <w:szCs w:val="22"/>
        </w:rPr>
      </w:pPr>
    </w:p>
    <w:p w:rsidR="00931344" w:rsidRDefault="00931344" w:rsidP="00496248">
      <w:pPr>
        <w:spacing w:line="220" w:lineRule="atLeast"/>
        <w:textAlignment w:val="baseline"/>
        <w:rPr>
          <w:rFonts w:ascii="Arial" w:hAnsi="Arial" w:cs="Arial"/>
          <w:color w:val="000000"/>
          <w:sz w:val="22"/>
          <w:szCs w:val="22"/>
        </w:rPr>
      </w:pPr>
      <w:proofErr w:type="gramStart"/>
      <w:r w:rsidRPr="001A31F8">
        <w:rPr>
          <w:rFonts w:ascii="Arial" w:hAnsi="Arial" w:cs="Arial"/>
          <w:color w:val="000000"/>
          <w:sz w:val="22"/>
          <w:szCs w:val="22"/>
        </w:rPr>
        <w:t xml:space="preserve">Section 5 </w:t>
      </w:r>
      <w:r w:rsidRPr="001A31F8">
        <w:rPr>
          <w:rFonts w:ascii="Arial" w:hAnsi="Arial" w:cs="Arial"/>
          <w:b/>
          <w:bCs/>
          <w:color w:val="000000"/>
          <w:sz w:val="22"/>
          <w:szCs w:val="22"/>
        </w:rPr>
        <w:t xml:space="preserve">— </w:t>
      </w:r>
      <w:r w:rsidRPr="001A31F8">
        <w:rPr>
          <w:rFonts w:ascii="Arial" w:hAnsi="Arial" w:cs="Arial"/>
          <w:color w:val="000000"/>
          <w:sz w:val="22"/>
          <w:szCs w:val="22"/>
        </w:rPr>
        <w:t>Director.</w:t>
      </w:r>
      <w:proofErr w:type="gramEnd"/>
      <w:r w:rsidRPr="001A31F8">
        <w:rPr>
          <w:rFonts w:ascii="Arial" w:hAnsi="Arial" w:cs="Arial"/>
          <w:color w:val="000000"/>
          <w:sz w:val="22"/>
          <w:szCs w:val="22"/>
        </w:rPr>
        <w:t xml:space="preserve">  A </w:t>
      </w:r>
      <w:r w:rsidR="00E07BAC" w:rsidRPr="001A31F8">
        <w:rPr>
          <w:rFonts w:ascii="Arial" w:hAnsi="Arial" w:cs="Arial"/>
          <w:color w:val="000000"/>
          <w:sz w:val="22"/>
          <w:szCs w:val="22"/>
        </w:rPr>
        <w:t xml:space="preserve">director shall </w:t>
      </w:r>
      <w:r w:rsidR="00284CFF">
        <w:rPr>
          <w:rFonts w:ascii="Arial" w:hAnsi="Arial" w:cs="Arial"/>
          <w:color w:val="000000"/>
          <w:sz w:val="22"/>
          <w:szCs w:val="22"/>
        </w:rPr>
        <w:t>chair t</w:t>
      </w:r>
      <w:r w:rsidR="00540B6F">
        <w:rPr>
          <w:rFonts w:ascii="Arial" w:hAnsi="Arial" w:cs="Arial"/>
          <w:color w:val="000000"/>
          <w:sz w:val="22"/>
          <w:szCs w:val="22"/>
        </w:rPr>
        <w:t xml:space="preserve">he committee of which he/she is </w:t>
      </w:r>
      <w:r w:rsidR="00284CFF">
        <w:rPr>
          <w:rFonts w:ascii="Arial" w:hAnsi="Arial" w:cs="Arial"/>
          <w:color w:val="000000"/>
          <w:sz w:val="22"/>
          <w:szCs w:val="22"/>
        </w:rPr>
        <w:t xml:space="preserve">chairperson and </w:t>
      </w:r>
      <w:r w:rsidR="00E07BAC" w:rsidRPr="001A31F8">
        <w:rPr>
          <w:rFonts w:ascii="Arial" w:hAnsi="Arial" w:cs="Arial"/>
          <w:color w:val="000000"/>
          <w:sz w:val="22"/>
          <w:szCs w:val="22"/>
        </w:rPr>
        <w:t>attend club and B</w:t>
      </w:r>
      <w:r w:rsidRPr="001A31F8">
        <w:rPr>
          <w:rFonts w:ascii="Arial" w:hAnsi="Arial" w:cs="Arial"/>
          <w:color w:val="000000"/>
          <w:sz w:val="22"/>
          <w:szCs w:val="22"/>
        </w:rPr>
        <w:t>oard meetings.</w:t>
      </w:r>
    </w:p>
    <w:p w:rsidR="00496248" w:rsidRPr="001A31F8" w:rsidRDefault="00496248" w:rsidP="00496248">
      <w:pPr>
        <w:spacing w:line="220" w:lineRule="atLeast"/>
        <w:textAlignment w:val="baseline"/>
        <w:rPr>
          <w:rFonts w:ascii="Arial" w:hAnsi="Arial" w:cs="Arial"/>
          <w:color w:val="000000"/>
          <w:sz w:val="22"/>
          <w:szCs w:val="22"/>
        </w:rPr>
      </w:pPr>
    </w:p>
    <w:p w:rsidR="00931344" w:rsidRDefault="00931344" w:rsidP="00496248">
      <w:pPr>
        <w:spacing w:line="220" w:lineRule="atLeast"/>
        <w:textAlignment w:val="baseline"/>
        <w:rPr>
          <w:rFonts w:ascii="Arial" w:hAnsi="Arial" w:cs="Arial"/>
          <w:color w:val="000000"/>
          <w:sz w:val="22"/>
          <w:szCs w:val="22"/>
        </w:rPr>
      </w:pPr>
      <w:proofErr w:type="gramStart"/>
      <w:r w:rsidRPr="001A31F8">
        <w:rPr>
          <w:rFonts w:ascii="Arial" w:hAnsi="Arial" w:cs="Arial"/>
          <w:color w:val="000000"/>
          <w:sz w:val="22"/>
          <w:szCs w:val="22"/>
        </w:rPr>
        <w:t xml:space="preserve">Section 6 </w:t>
      </w:r>
      <w:r w:rsidRPr="001A31F8">
        <w:rPr>
          <w:rFonts w:ascii="Arial" w:hAnsi="Arial" w:cs="Arial"/>
          <w:b/>
          <w:bCs/>
          <w:color w:val="000000"/>
          <w:sz w:val="22"/>
          <w:szCs w:val="22"/>
        </w:rPr>
        <w:t>—</w:t>
      </w:r>
      <w:r w:rsidRPr="001A31F8">
        <w:rPr>
          <w:rFonts w:ascii="Arial" w:hAnsi="Arial" w:cs="Arial"/>
          <w:color w:val="000000"/>
          <w:sz w:val="22"/>
          <w:szCs w:val="22"/>
        </w:rPr>
        <w:t xml:space="preserve"> Secretary.</w:t>
      </w:r>
      <w:proofErr w:type="gramEnd"/>
      <w:r w:rsidRPr="001A31F8">
        <w:rPr>
          <w:rFonts w:ascii="Arial" w:hAnsi="Arial" w:cs="Arial"/>
          <w:color w:val="000000"/>
          <w:sz w:val="22"/>
          <w:szCs w:val="22"/>
        </w:rPr>
        <w:t xml:space="preserve"> The secretary shall keep </w:t>
      </w:r>
      <w:r w:rsidR="002C2748">
        <w:rPr>
          <w:rFonts w:ascii="Arial" w:hAnsi="Arial" w:cs="Arial"/>
          <w:color w:val="000000"/>
          <w:sz w:val="22"/>
          <w:szCs w:val="22"/>
        </w:rPr>
        <w:t xml:space="preserve">minutes of Board and club general meetings and </w:t>
      </w:r>
      <w:r w:rsidRPr="001A31F8">
        <w:rPr>
          <w:rFonts w:ascii="Arial" w:hAnsi="Arial" w:cs="Arial"/>
          <w:color w:val="000000"/>
          <w:sz w:val="22"/>
          <w:szCs w:val="22"/>
        </w:rPr>
        <w:t>membership and attendance records.</w:t>
      </w:r>
    </w:p>
    <w:p w:rsidR="00496248" w:rsidRPr="001A31F8" w:rsidRDefault="00496248" w:rsidP="00496248">
      <w:pPr>
        <w:spacing w:line="220" w:lineRule="atLeast"/>
        <w:textAlignment w:val="baseline"/>
        <w:rPr>
          <w:rFonts w:ascii="Arial" w:hAnsi="Arial" w:cs="Arial"/>
          <w:color w:val="000000"/>
          <w:sz w:val="22"/>
          <w:szCs w:val="22"/>
        </w:rPr>
      </w:pPr>
    </w:p>
    <w:p w:rsidR="00931344" w:rsidRDefault="00931344" w:rsidP="00496248">
      <w:pPr>
        <w:spacing w:line="220" w:lineRule="atLeast"/>
        <w:textAlignment w:val="baseline"/>
        <w:rPr>
          <w:rFonts w:ascii="Arial" w:hAnsi="Arial" w:cs="Arial"/>
          <w:color w:val="000000"/>
          <w:sz w:val="22"/>
          <w:szCs w:val="22"/>
        </w:rPr>
      </w:pPr>
      <w:proofErr w:type="gramStart"/>
      <w:r w:rsidRPr="001A31F8">
        <w:rPr>
          <w:rFonts w:ascii="Arial" w:hAnsi="Arial" w:cs="Arial"/>
          <w:color w:val="000000"/>
          <w:sz w:val="22"/>
          <w:szCs w:val="22"/>
        </w:rPr>
        <w:t xml:space="preserve">Section 7 </w:t>
      </w:r>
      <w:r w:rsidRPr="001A31F8">
        <w:rPr>
          <w:rFonts w:ascii="Arial" w:hAnsi="Arial" w:cs="Arial"/>
          <w:b/>
          <w:bCs/>
          <w:color w:val="000000"/>
          <w:sz w:val="22"/>
          <w:szCs w:val="22"/>
        </w:rPr>
        <w:t>—</w:t>
      </w:r>
      <w:r w:rsidRPr="001A31F8">
        <w:rPr>
          <w:rFonts w:ascii="Arial" w:hAnsi="Arial" w:cs="Arial"/>
          <w:color w:val="000000"/>
          <w:sz w:val="22"/>
          <w:szCs w:val="22"/>
        </w:rPr>
        <w:t xml:space="preserve"> Treasurer.</w:t>
      </w:r>
      <w:proofErr w:type="gramEnd"/>
      <w:r w:rsidRPr="001A31F8">
        <w:rPr>
          <w:rFonts w:ascii="Arial" w:hAnsi="Arial" w:cs="Arial"/>
          <w:color w:val="000000"/>
          <w:sz w:val="22"/>
          <w:szCs w:val="22"/>
        </w:rPr>
        <w:t xml:space="preserve"> The treasurer shall oversee all funds and provide annual accounting of these funds.</w:t>
      </w:r>
    </w:p>
    <w:p w:rsidR="00496248" w:rsidRPr="001A31F8" w:rsidRDefault="00496248" w:rsidP="00496248">
      <w:pPr>
        <w:spacing w:line="220" w:lineRule="atLeast"/>
        <w:textAlignment w:val="baseline"/>
        <w:rPr>
          <w:rFonts w:ascii="Arial" w:hAnsi="Arial" w:cs="Arial"/>
          <w:color w:val="000000"/>
          <w:sz w:val="22"/>
          <w:szCs w:val="22"/>
        </w:rPr>
      </w:pPr>
    </w:p>
    <w:p w:rsidR="00931344" w:rsidRPr="001A31F8" w:rsidRDefault="00931344" w:rsidP="00496248">
      <w:pPr>
        <w:spacing w:line="276" w:lineRule="auto"/>
        <w:rPr>
          <w:rFonts w:ascii="Arial" w:hAnsi="Arial" w:cs="Arial"/>
          <w:color w:val="000000"/>
          <w:sz w:val="22"/>
          <w:szCs w:val="22"/>
        </w:rPr>
      </w:pPr>
      <w:r w:rsidRPr="001A31F8">
        <w:rPr>
          <w:rFonts w:ascii="Arial" w:hAnsi="Arial" w:cs="Arial"/>
          <w:color w:val="000000"/>
          <w:sz w:val="22"/>
          <w:szCs w:val="22"/>
        </w:rPr>
        <w:t xml:space="preserve">Section 8 </w:t>
      </w:r>
      <w:r w:rsidRPr="001A31F8">
        <w:rPr>
          <w:rFonts w:ascii="Arial" w:hAnsi="Arial" w:cs="Arial"/>
          <w:b/>
          <w:bCs/>
          <w:color w:val="000000"/>
          <w:sz w:val="22"/>
          <w:szCs w:val="22"/>
        </w:rPr>
        <w:t xml:space="preserve">— </w:t>
      </w:r>
      <w:r w:rsidRPr="001A31F8">
        <w:rPr>
          <w:rFonts w:ascii="Arial" w:hAnsi="Arial" w:cs="Arial"/>
          <w:color w:val="000000"/>
          <w:sz w:val="22"/>
          <w:szCs w:val="22"/>
        </w:rPr>
        <w:t>Board members may perform additional duties as assigned.</w:t>
      </w:r>
    </w:p>
    <w:p w:rsidR="00931344" w:rsidRPr="001A31F8" w:rsidRDefault="00931344" w:rsidP="00931344">
      <w:pPr>
        <w:spacing w:line="194" w:lineRule="atLeast"/>
        <w:textAlignment w:val="baseline"/>
        <w:rPr>
          <w:rFonts w:ascii="Arial" w:hAnsi="Arial" w:cs="Arial"/>
          <w:b/>
          <w:bCs/>
          <w:color w:val="000000"/>
          <w:sz w:val="22"/>
          <w:szCs w:val="22"/>
        </w:rPr>
      </w:pPr>
    </w:p>
    <w:p w:rsidR="00931344" w:rsidRPr="001A31F8" w:rsidRDefault="00230CE9" w:rsidP="00931344">
      <w:pPr>
        <w:spacing w:line="194" w:lineRule="atLeast"/>
        <w:textAlignment w:val="baseline"/>
        <w:rPr>
          <w:rFonts w:ascii="Arial" w:hAnsi="Arial" w:cs="Arial"/>
          <w:b/>
          <w:bCs/>
          <w:color w:val="000000"/>
          <w:sz w:val="22"/>
          <w:szCs w:val="22"/>
        </w:rPr>
      </w:pPr>
      <w:r>
        <w:rPr>
          <w:rFonts w:ascii="Arial" w:hAnsi="Arial" w:cs="Arial"/>
          <w:b/>
          <w:bCs/>
          <w:color w:val="000000"/>
          <w:sz w:val="22"/>
          <w:szCs w:val="22"/>
        </w:rPr>
        <w:t>Bylaw</w:t>
      </w:r>
      <w:r w:rsidR="00931344" w:rsidRPr="001A31F8">
        <w:rPr>
          <w:rFonts w:ascii="Arial" w:hAnsi="Arial" w:cs="Arial"/>
          <w:b/>
          <w:bCs/>
          <w:color w:val="000000"/>
          <w:sz w:val="22"/>
          <w:szCs w:val="22"/>
        </w:rPr>
        <w:t xml:space="preserve"> 5</w:t>
      </w:r>
      <w:r w:rsidR="00FF03B7">
        <w:rPr>
          <w:rFonts w:ascii="Arial" w:hAnsi="Arial" w:cs="Arial"/>
          <w:b/>
          <w:bCs/>
          <w:color w:val="000000"/>
          <w:sz w:val="22"/>
          <w:szCs w:val="22"/>
        </w:rPr>
        <w:tab/>
      </w:r>
      <w:r w:rsidR="00931344" w:rsidRPr="001A31F8">
        <w:rPr>
          <w:rFonts w:ascii="Arial" w:hAnsi="Arial" w:cs="Arial"/>
          <w:b/>
          <w:bCs/>
          <w:color w:val="000000"/>
          <w:sz w:val="22"/>
          <w:szCs w:val="22"/>
        </w:rPr>
        <w:t xml:space="preserve">Meetings </w:t>
      </w:r>
    </w:p>
    <w:p w:rsidR="00284CFF" w:rsidRDefault="00284CFF" w:rsidP="00496248">
      <w:pPr>
        <w:spacing w:line="220" w:lineRule="atLeast"/>
        <w:textAlignment w:val="baseline"/>
        <w:rPr>
          <w:rFonts w:ascii="Arial" w:hAnsi="Arial" w:cs="Arial"/>
          <w:color w:val="000000"/>
          <w:sz w:val="22"/>
          <w:szCs w:val="22"/>
        </w:rPr>
      </w:pPr>
    </w:p>
    <w:p w:rsidR="00931344" w:rsidRDefault="00931344" w:rsidP="00496248">
      <w:pPr>
        <w:spacing w:line="220" w:lineRule="atLeast"/>
        <w:textAlignment w:val="baseline"/>
        <w:rPr>
          <w:rFonts w:ascii="Arial" w:hAnsi="Arial" w:cs="Arial"/>
          <w:color w:val="000000"/>
          <w:sz w:val="22"/>
          <w:szCs w:val="22"/>
        </w:rPr>
      </w:pPr>
      <w:proofErr w:type="gramStart"/>
      <w:r w:rsidRPr="001A31F8">
        <w:rPr>
          <w:rFonts w:ascii="Arial" w:hAnsi="Arial" w:cs="Arial"/>
          <w:color w:val="000000"/>
          <w:sz w:val="22"/>
          <w:szCs w:val="22"/>
        </w:rPr>
        <w:t xml:space="preserve">Section 1 </w:t>
      </w:r>
      <w:r w:rsidRPr="001A31F8">
        <w:rPr>
          <w:rFonts w:ascii="Arial" w:hAnsi="Arial" w:cs="Arial"/>
          <w:b/>
          <w:bCs/>
          <w:color w:val="000000"/>
          <w:sz w:val="22"/>
          <w:szCs w:val="22"/>
        </w:rPr>
        <w:t>—</w:t>
      </w:r>
      <w:r w:rsidRPr="001A31F8">
        <w:rPr>
          <w:rFonts w:ascii="Arial" w:hAnsi="Arial" w:cs="Arial"/>
          <w:color w:val="000000"/>
          <w:sz w:val="22"/>
          <w:szCs w:val="22"/>
        </w:rPr>
        <w:t xml:space="preserve"> Annual Meeting.</w:t>
      </w:r>
      <w:proofErr w:type="gramEnd"/>
      <w:r w:rsidRPr="001A31F8">
        <w:rPr>
          <w:rFonts w:ascii="Arial" w:hAnsi="Arial" w:cs="Arial"/>
          <w:color w:val="000000"/>
          <w:sz w:val="22"/>
          <w:szCs w:val="22"/>
        </w:rPr>
        <w:t xml:space="preserve"> An annual meeting of this club shall be held no later than 31 December </w:t>
      </w:r>
      <w:r w:rsidR="00BE41DA">
        <w:rPr>
          <w:rFonts w:ascii="Arial" w:hAnsi="Arial" w:cs="Arial"/>
          <w:color w:val="000000"/>
          <w:sz w:val="22"/>
          <w:szCs w:val="22"/>
        </w:rPr>
        <w:t xml:space="preserve">in each year </w:t>
      </w:r>
      <w:r w:rsidRPr="001A31F8">
        <w:rPr>
          <w:rFonts w:ascii="Arial" w:hAnsi="Arial" w:cs="Arial"/>
          <w:color w:val="000000"/>
          <w:sz w:val="22"/>
          <w:szCs w:val="22"/>
        </w:rPr>
        <w:t>to elect the officers and directors who will serve for the next year</w:t>
      </w:r>
      <w:r w:rsidR="00284CFF">
        <w:rPr>
          <w:rFonts w:ascii="Arial" w:hAnsi="Arial" w:cs="Arial"/>
          <w:color w:val="000000"/>
          <w:sz w:val="22"/>
          <w:szCs w:val="22"/>
        </w:rPr>
        <w:t xml:space="preserve"> and to re</w:t>
      </w:r>
      <w:r w:rsidR="00ED4836">
        <w:rPr>
          <w:rFonts w:ascii="Arial" w:hAnsi="Arial" w:cs="Arial"/>
          <w:color w:val="000000"/>
          <w:sz w:val="22"/>
          <w:szCs w:val="22"/>
        </w:rPr>
        <w:t xml:space="preserve">ceive and consider </w:t>
      </w:r>
      <w:r w:rsidR="00284CFF">
        <w:rPr>
          <w:rFonts w:ascii="Arial" w:hAnsi="Arial" w:cs="Arial"/>
          <w:color w:val="000000"/>
          <w:sz w:val="22"/>
          <w:szCs w:val="22"/>
        </w:rPr>
        <w:t>the annual financial statements of the club</w:t>
      </w:r>
      <w:r w:rsidR="00ED4836">
        <w:rPr>
          <w:rFonts w:ascii="Arial" w:hAnsi="Arial" w:cs="Arial"/>
          <w:color w:val="000000"/>
          <w:sz w:val="22"/>
          <w:szCs w:val="22"/>
        </w:rPr>
        <w:t xml:space="preserve"> as required under the Act</w:t>
      </w:r>
      <w:r w:rsidR="00284CFF">
        <w:rPr>
          <w:rFonts w:ascii="Arial" w:hAnsi="Arial" w:cs="Arial"/>
          <w:color w:val="000000"/>
          <w:sz w:val="22"/>
          <w:szCs w:val="22"/>
        </w:rPr>
        <w:t>.</w:t>
      </w:r>
      <w:r w:rsidR="00ED4836">
        <w:rPr>
          <w:rFonts w:ascii="Arial" w:hAnsi="Arial" w:cs="Arial"/>
          <w:color w:val="000000"/>
          <w:sz w:val="22"/>
          <w:szCs w:val="22"/>
        </w:rPr>
        <w:t xml:space="preserve">  The meeting may also consider such other business as may be notified in the notice of meeting.</w:t>
      </w:r>
    </w:p>
    <w:p w:rsidR="00496248" w:rsidRPr="001A31F8" w:rsidRDefault="00496248" w:rsidP="00496248">
      <w:pPr>
        <w:spacing w:line="220" w:lineRule="atLeast"/>
        <w:textAlignment w:val="baseline"/>
        <w:rPr>
          <w:rFonts w:ascii="Arial" w:hAnsi="Arial" w:cs="Arial"/>
          <w:color w:val="000000"/>
          <w:sz w:val="22"/>
          <w:szCs w:val="22"/>
        </w:rPr>
      </w:pPr>
    </w:p>
    <w:p w:rsidR="00931344"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2 </w:t>
      </w:r>
      <w:r w:rsidRPr="001A31F8">
        <w:rPr>
          <w:rFonts w:ascii="Arial" w:hAnsi="Arial" w:cs="Arial"/>
          <w:b/>
          <w:bCs/>
          <w:color w:val="000000"/>
          <w:sz w:val="22"/>
          <w:szCs w:val="22"/>
        </w:rPr>
        <w:t>—</w:t>
      </w:r>
      <w:r w:rsidRPr="001A31F8">
        <w:rPr>
          <w:rFonts w:ascii="Arial" w:hAnsi="Arial" w:cs="Arial"/>
          <w:color w:val="000000"/>
          <w:sz w:val="22"/>
          <w:szCs w:val="22"/>
        </w:rPr>
        <w:t xml:space="preserve"> The regular meetings of this club are held on </w:t>
      </w:r>
      <w:r w:rsidR="00353FFA" w:rsidRPr="001A31F8">
        <w:rPr>
          <w:rFonts w:ascii="Arial" w:hAnsi="Arial" w:cs="Arial"/>
          <w:color w:val="000000"/>
          <w:sz w:val="22"/>
          <w:szCs w:val="22"/>
        </w:rPr>
        <w:t>the date and at the time as set out at Item 3 of the Schedule</w:t>
      </w:r>
      <w:r w:rsidRPr="001A31F8">
        <w:rPr>
          <w:rFonts w:ascii="Arial" w:hAnsi="Arial" w:cs="Arial"/>
          <w:color w:val="000000"/>
          <w:sz w:val="22"/>
          <w:szCs w:val="22"/>
        </w:rPr>
        <w:t xml:space="preserve">. Reasonable notice of any change or cancellation of the regular meeting shall be given to all club members. </w:t>
      </w:r>
    </w:p>
    <w:p w:rsidR="00496248" w:rsidRPr="001A31F8" w:rsidRDefault="00496248"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3 </w:t>
      </w:r>
      <w:r w:rsidRPr="001A31F8">
        <w:rPr>
          <w:rFonts w:ascii="Arial" w:hAnsi="Arial" w:cs="Arial"/>
          <w:b/>
          <w:bCs/>
          <w:color w:val="000000"/>
          <w:sz w:val="22"/>
          <w:szCs w:val="22"/>
        </w:rPr>
        <w:t>—</w:t>
      </w:r>
      <w:r w:rsidRPr="001A31F8">
        <w:rPr>
          <w:rFonts w:ascii="Arial" w:hAnsi="Arial" w:cs="Arial"/>
          <w:color w:val="000000"/>
          <w:sz w:val="22"/>
          <w:szCs w:val="22"/>
        </w:rPr>
        <w:t xml:space="preserve"> Board meetings </w:t>
      </w:r>
      <w:r w:rsidR="00ED4836">
        <w:rPr>
          <w:rFonts w:ascii="Arial" w:hAnsi="Arial" w:cs="Arial"/>
          <w:color w:val="000000"/>
          <w:sz w:val="22"/>
          <w:szCs w:val="22"/>
        </w:rPr>
        <w:t xml:space="preserve">shall be </w:t>
      </w:r>
      <w:r w:rsidRPr="001A31F8">
        <w:rPr>
          <w:rFonts w:ascii="Arial" w:hAnsi="Arial" w:cs="Arial"/>
          <w:color w:val="000000"/>
          <w:sz w:val="22"/>
          <w:szCs w:val="22"/>
        </w:rPr>
        <w:t xml:space="preserve">held each month. Special meetings of the Board </w:t>
      </w:r>
      <w:r w:rsidR="00284CFF">
        <w:rPr>
          <w:rFonts w:ascii="Arial" w:hAnsi="Arial" w:cs="Arial"/>
          <w:color w:val="000000"/>
          <w:sz w:val="22"/>
          <w:szCs w:val="22"/>
        </w:rPr>
        <w:t xml:space="preserve">may be </w:t>
      </w:r>
      <w:r w:rsidRPr="001A31F8">
        <w:rPr>
          <w:rFonts w:ascii="Arial" w:hAnsi="Arial" w:cs="Arial"/>
          <w:color w:val="000000"/>
          <w:sz w:val="22"/>
          <w:szCs w:val="22"/>
        </w:rPr>
        <w:t>called with reasonable notice by the president or upon the request of two directors.</w:t>
      </w:r>
      <w:r w:rsidR="00ED4836">
        <w:rPr>
          <w:rFonts w:ascii="Arial" w:hAnsi="Arial" w:cs="Arial"/>
          <w:color w:val="000000"/>
          <w:sz w:val="22"/>
          <w:szCs w:val="22"/>
        </w:rPr>
        <w:t xml:space="preserve">  The president shall preside at Board meetings, unless absent, in which case the vice president (if any) or immediate past president shall do so.  If none of these directors are present, the remaining directors shall by simple majority elect a chairperson for the meeting.</w:t>
      </w:r>
    </w:p>
    <w:p w:rsidR="00931344" w:rsidRPr="001A31F8" w:rsidRDefault="00931344" w:rsidP="00931344">
      <w:pPr>
        <w:spacing w:line="194" w:lineRule="atLeast"/>
        <w:textAlignment w:val="baseline"/>
        <w:rPr>
          <w:rFonts w:ascii="Arial" w:hAnsi="Arial" w:cs="Arial"/>
          <w:b/>
          <w:bCs/>
          <w:color w:val="000000"/>
          <w:sz w:val="22"/>
          <w:szCs w:val="22"/>
        </w:rPr>
      </w:pPr>
    </w:p>
    <w:p w:rsidR="00931344" w:rsidRPr="001A31F8" w:rsidRDefault="00230CE9" w:rsidP="00931344">
      <w:pPr>
        <w:spacing w:line="194" w:lineRule="atLeast"/>
        <w:textAlignment w:val="baseline"/>
        <w:rPr>
          <w:rFonts w:ascii="Arial" w:hAnsi="Arial" w:cs="Arial"/>
          <w:b/>
          <w:bCs/>
          <w:color w:val="000000"/>
          <w:sz w:val="22"/>
          <w:szCs w:val="22"/>
        </w:rPr>
      </w:pPr>
      <w:r>
        <w:rPr>
          <w:rFonts w:ascii="Arial" w:hAnsi="Arial" w:cs="Arial"/>
          <w:b/>
          <w:bCs/>
          <w:color w:val="000000"/>
          <w:sz w:val="22"/>
          <w:szCs w:val="22"/>
        </w:rPr>
        <w:t>Bylaw</w:t>
      </w:r>
      <w:r w:rsidR="00931344" w:rsidRPr="001A31F8">
        <w:rPr>
          <w:rFonts w:ascii="Arial" w:hAnsi="Arial" w:cs="Arial"/>
          <w:b/>
          <w:bCs/>
          <w:color w:val="000000"/>
          <w:sz w:val="22"/>
          <w:szCs w:val="22"/>
        </w:rPr>
        <w:t xml:space="preserve"> 6</w:t>
      </w:r>
      <w:r w:rsidR="00FF03B7">
        <w:rPr>
          <w:rFonts w:ascii="Arial" w:hAnsi="Arial" w:cs="Arial"/>
          <w:b/>
          <w:bCs/>
          <w:color w:val="000000"/>
          <w:sz w:val="22"/>
          <w:szCs w:val="22"/>
        </w:rPr>
        <w:tab/>
      </w:r>
      <w:r w:rsidR="00931344" w:rsidRPr="001A31F8">
        <w:rPr>
          <w:rFonts w:ascii="Arial" w:hAnsi="Arial" w:cs="Arial"/>
          <w:b/>
          <w:bCs/>
          <w:color w:val="000000"/>
          <w:sz w:val="22"/>
          <w:szCs w:val="22"/>
        </w:rPr>
        <w:t>Fees and Dues</w:t>
      </w:r>
    </w:p>
    <w:p w:rsidR="00284CFF" w:rsidRDefault="00284CFF"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1 </w:t>
      </w:r>
      <w:r w:rsidRPr="001A31F8">
        <w:rPr>
          <w:rFonts w:ascii="Arial" w:hAnsi="Arial" w:cs="Arial"/>
          <w:b/>
          <w:bCs/>
          <w:color w:val="000000"/>
          <w:sz w:val="22"/>
          <w:szCs w:val="22"/>
        </w:rPr>
        <w:t>—</w:t>
      </w:r>
      <w:r w:rsidRPr="001A31F8">
        <w:rPr>
          <w:rFonts w:ascii="Arial" w:hAnsi="Arial" w:cs="Arial"/>
          <w:color w:val="000000"/>
          <w:sz w:val="22"/>
          <w:szCs w:val="22"/>
        </w:rPr>
        <w:t xml:space="preserve"> </w:t>
      </w:r>
      <w:r w:rsidRPr="001A31F8">
        <w:rPr>
          <w:rStyle w:val="Strong"/>
          <w:rFonts w:ascii="Arial" w:hAnsi="Arial" w:cs="Arial"/>
          <w:b w:val="0"/>
          <w:color w:val="000000"/>
          <w:sz w:val="22"/>
          <w:szCs w:val="22"/>
        </w:rPr>
        <w:t xml:space="preserve">The admission fee, </w:t>
      </w:r>
      <w:r w:rsidR="002B4B8A">
        <w:rPr>
          <w:rStyle w:val="Strong"/>
          <w:rFonts w:ascii="Arial" w:hAnsi="Arial" w:cs="Arial"/>
          <w:b w:val="0"/>
          <w:color w:val="000000"/>
          <w:sz w:val="22"/>
          <w:szCs w:val="22"/>
        </w:rPr>
        <w:t xml:space="preserve">if any, </w:t>
      </w:r>
      <w:r w:rsidRPr="001A31F8">
        <w:rPr>
          <w:rStyle w:val="Strong"/>
          <w:rFonts w:ascii="Arial" w:hAnsi="Arial" w:cs="Arial"/>
          <w:b w:val="0"/>
          <w:color w:val="000000"/>
          <w:sz w:val="22"/>
          <w:szCs w:val="22"/>
        </w:rPr>
        <w:t>as established by the club, shall be paid before the applicant can qualify as a member.</w:t>
      </w:r>
    </w:p>
    <w:p w:rsidR="00496248" w:rsidRDefault="00496248" w:rsidP="00496248">
      <w:pPr>
        <w:pStyle w:val="NormalWeb"/>
        <w:spacing w:before="0" w:beforeAutospacing="0" w:after="0" w:afterAutospacing="0"/>
        <w:rPr>
          <w:rFonts w:ascii="Arial" w:hAnsi="Arial" w:cs="Arial"/>
          <w:color w:val="000000"/>
          <w:sz w:val="22"/>
          <w:szCs w:val="22"/>
        </w:rPr>
      </w:pPr>
    </w:p>
    <w:p w:rsidR="00931344" w:rsidRPr="001A31F8" w:rsidRDefault="00931344" w:rsidP="00496248">
      <w:pPr>
        <w:pStyle w:val="NormalWeb"/>
        <w:spacing w:before="0" w:beforeAutospacing="0" w:after="0" w:afterAutospacing="0"/>
        <w:rPr>
          <w:rStyle w:val="Strong"/>
          <w:rFonts w:ascii="Arial" w:hAnsi="Arial" w:cs="Arial"/>
          <w:b w:val="0"/>
          <w:color w:val="000000"/>
          <w:sz w:val="22"/>
          <w:szCs w:val="22"/>
        </w:rPr>
      </w:pPr>
      <w:r w:rsidRPr="001A31F8">
        <w:rPr>
          <w:rFonts w:ascii="Arial" w:hAnsi="Arial" w:cs="Arial"/>
          <w:color w:val="000000"/>
          <w:sz w:val="22"/>
          <w:szCs w:val="22"/>
        </w:rPr>
        <w:t xml:space="preserve">Section 2 </w:t>
      </w:r>
      <w:r w:rsidRPr="001A31F8">
        <w:rPr>
          <w:rFonts w:ascii="Arial" w:hAnsi="Arial" w:cs="Arial"/>
          <w:b/>
          <w:bCs/>
          <w:color w:val="000000"/>
          <w:sz w:val="22"/>
          <w:szCs w:val="22"/>
        </w:rPr>
        <w:t>—</w:t>
      </w:r>
      <w:r w:rsidRPr="001A31F8">
        <w:rPr>
          <w:rFonts w:ascii="Arial" w:hAnsi="Arial" w:cs="Arial"/>
          <w:color w:val="000000"/>
          <w:sz w:val="22"/>
          <w:szCs w:val="22"/>
        </w:rPr>
        <w:t xml:space="preserve"> </w:t>
      </w:r>
      <w:r w:rsidRPr="001A31F8">
        <w:rPr>
          <w:rStyle w:val="Strong"/>
          <w:rFonts w:ascii="Arial" w:hAnsi="Arial" w:cs="Arial"/>
          <w:b w:val="0"/>
          <w:color w:val="000000"/>
          <w:sz w:val="22"/>
          <w:szCs w:val="22"/>
        </w:rPr>
        <w:t xml:space="preserve">Membership dues shall consist of RI per capita dues, subscription fees to Rotary </w:t>
      </w:r>
      <w:proofErr w:type="spellStart"/>
      <w:r w:rsidR="002B4B8A">
        <w:rPr>
          <w:rStyle w:val="Strong"/>
          <w:rFonts w:ascii="Arial" w:hAnsi="Arial" w:cs="Arial"/>
          <w:b w:val="0"/>
          <w:color w:val="000000"/>
          <w:sz w:val="22"/>
          <w:szCs w:val="22"/>
        </w:rPr>
        <w:t>Downunder</w:t>
      </w:r>
      <w:proofErr w:type="spellEnd"/>
      <w:r w:rsidR="002B4B8A">
        <w:rPr>
          <w:rStyle w:val="Strong"/>
          <w:rFonts w:ascii="Arial" w:hAnsi="Arial" w:cs="Arial"/>
          <w:b w:val="0"/>
          <w:color w:val="000000"/>
          <w:sz w:val="22"/>
          <w:szCs w:val="22"/>
        </w:rPr>
        <w:t xml:space="preserve"> </w:t>
      </w:r>
      <w:r w:rsidRPr="001A31F8">
        <w:rPr>
          <w:rStyle w:val="Strong"/>
          <w:rFonts w:ascii="Arial" w:hAnsi="Arial" w:cs="Arial"/>
          <w:b w:val="0"/>
          <w:color w:val="000000"/>
          <w:sz w:val="22"/>
          <w:szCs w:val="22"/>
        </w:rPr>
        <w:t xml:space="preserve">magazine, district per capita dues, club annual dues and any other </w:t>
      </w:r>
      <w:r w:rsidRPr="001A31F8">
        <w:rPr>
          <w:rStyle w:val="Strong"/>
          <w:rFonts w:ascii="Arial" w:hAnsi="Arial" w:cs="Arial"/>
          <w:b w:val="0"/>
          <w:color w:val="000000"/>
          <w:sz w:val="22"/>
          <w:szCs w:val="22"/>
        </w:rPr>
        <w:lastRenderedPageBreak/>
        <w:t xml:space="preserve">Rotary or district per capita assessment. </w:t>
      </w:r>
      <w:r w:rsidR="002B4B8A">
        <w:rPr>
          <w:rStyle w:val="Strong"/>
          <w:rFonts w:ascii="Arial" w:hAnsi="Arial" w:cs="Arial"/>
          <w:b w:val="0"/>
          <w:color w:val="000000"/>
          <w:sz w:val="22"/>
          <w:szCs w:val="22"/>
        </w:rPr>
        <w:t xml:space="preserve">The </w:t>
      </w:r>
      <w:r w:rsidRPr="001A31F8">
        <w:rPr>
          <w:rStyle w:val="Strong"/>
          <w:rFonts w:ascii="Arial" w:hAnsi="Arial" w:cs="Arial"/>
          <w:b w:val="0"/>
          <w:color w:val="000000"/>
          <w:sz w:val="22"/>
          <w:szCs w:val="22"/>
        </w:rPr>
        <w:t xml:space="preserve">Club </w:t>
      </w:r>
      <w:r w:rsidR="002B4B8A">
        <w:rPr>
          <w:rStyle w:val="Strong"/>
          <w:rFonts w:ascii="Arial" w:hAnsi="Arial" w:cs="Arial"/>
          <w:b w:val="0"/>
          <w:color w:val="000000"/>
          <w:sz w:val="22"/>
          <w:szCs w:val="22"/>
        </w:rPr>
        <w:t xml:space="preserve">shall </w:t>
      </w:r>
      <w:r w:rsidR="00E177DE">
        <w:rPr>
          <w:rStyle w:val="Strong"/>
          <w:rFonts w:ascii="Arial" w:hAnsi="Arial" w:cs="Arial"/>
          <w:b w:val="0"/>
          <w:color w:val="000000"/>
          <w:sz w:val="22"/>
          <w:szCs w:val="22"/>
        </w:rPr>
        <w:t>determine</w:t>
      </w:r>
      <w:r w:rsidR="002B4B8A">
        <w:rPr>
          <w:rStyle w:val="Strong"/>
          <w:rFonts w:ascii="Arial" w:hAnsi="Arial" w:cs="Arial"/>
          <w:b w:val="0"/>
          <w:color w:val="000000"/>
          <w:sz w:val="22"/>
          <w:szCs w:val="22"/>
        </w:rPr>
        <w:t xml:space="preserve"> its total </w:t>
      </w:r>
      <w:r w:rsidRPr="001A31F8">
        <w:rPr>
          <w:rStyle w:val="Strong"/>
          <w:rFonts w:ascii="Arial" w:hAnsi="Arial" w:cs="Arial"/>
          <w:b w:val="0"/>
          <w:color w:val="000000"/>
          <w:sz w:val="22"/>
          <w:szCs w:val="22"/>
        </w:rPr>
        <w:t xml:space="preserve">annual </w:t>
      </w:r>
      <w:r w:rsidR="002B4B8A">
        <w:rPr>
          <w:rStyle w:val="Strong"/>
          <w:rFonts w:ascii="Arial" w:hAnsi="Arial" w:cs="Arial"/>
          <w:b w:val="0"/>
          <w:color w:val="000000"/>
          <w:sz w:val="22"/>
          <w:szCs w:val="22"/>
        </w:rPr>
        <w:t xml:space="preserve">membership </w:t>
      </w:r>
      <w:r w:rsidRPr="001A31F8">
        <w:rPr>
          <w:rStyle w:val="Strong"/>
          <w:rFonts w:ascii="Arial" w:hAnsi="Arial" w:cs="Arial"/>
          <w:b w:val="0"/>
          <w:color w:val="000000"/>
          <w:sz w:val="22"/>
          <w:szCs w:val="22"/>
        </w:rPr>
        <w:t xml:space="preserve">dues </w:t>
      </w:r>
      <w:r w:rsidR="00353FFA" w:rsidRPr="001A31F8">
        <w:rPr>
          <w:rStyle w:val="Strong"/>
          <w:rFonts w:ascii="Arial" w:hAnsi="Arial" w:cs="Arial"/>
          <w:b w:val="0"/>
          <w:color w:val="000000"/>
          <w:sz w:val="22"/>
          <w:szCs w:val="22"/>
        </w:rPr>
        <w:t xml:space="preserve">as set out at Item 4 of the Schedule. </w:t>
      </w:r>
      <w:r w:rsidRPr="001A31F8">
        <w:rPr>
          <w:rStyle w:val="Strong"/>
          <w:rFonts w:ascii="Arial" w:hAnsi="Arial" w:cs="Arial"/>
          <w:b w:val="0"/>
          <w:color w:val="000000"/>
          <w:sz w:val="22"/>
          <w:szCs w:val="22"/>
        </w:rPr>
        <w:t>Membership dues shall be payable in accordance with the policies of the club as established by the Board.</w:t>
      </w:r>
    </w:p>
    <w:p w:rsidR="00931344" w:rsidRPr="001A31F8" w:rsidRDefault="00931344" w:rsidP="00931344">
      <w:pPr>
        <w:spacing w:line="194" w:lineRule="atLeast"/>
        <w:textAlignment w:val="baseline"/>
        <w:rPr>
          <w:rFonts w:ascii="Arial" w:hAnsi="Arial" w:cs="Arial"/>
          <w:b/>
          <w:bCs/>
          <w:color w:val="000000"/>
          <w:sz w:val="22"/>
          <w:szCs w:val="22"/>
        </w:rPr>
      </w:pPr>
    </w:p>
    <w:p w:rsidR="00931344" w:rsidRPr="001A31F8" w:rsidRDefault="00230CE9" w:rsidP="00931344">
      <w:pPr>
        <w:spacing w:line="194" w:lineRule="atLeast"/>
        <w:textAlignment w:val="baseline"/>
        <w:rPr>
          <w:rFonts w:ascii="Arial" w:hAnsi="Arial" w:cs="Arial"/>
          <w:b/>
          <w:bCs/>
          <w:color w:val="000000"/>
          <w:sz w:val="22"/>
          <w:szCs w:val="22"/>
        </w:rPr>
      </w:pPr>
      <w:r>
        <w:rPr>
          <w:rFonts w:ascii="Arial" w:hAnsi="Arial" w:cs="Arial"/>
          <w:b/>
          <w:bCs/>
          <w:color w:val="000000"/>
          <w:sz w:val="22"/>
          <w:szCs w:val="22"/>
        </w:rPr>
        <w:t>Bylaw</w:t>
      </w:r>
      <w:r w:rsidR="00931344" w:rsidRPr="001A31F8">
        <w:rPr>
          <w:rFonts w:ascii="Arial" w:hAnsi="Arial" w:cs="Arial"/>
          <w:b/>
          <w:bCs/>
          <w:color w:val="000000"/>
          <w:sz w:val="22"/>
          <w:szCs w:val="22"/>
        </w:rPr>
        <w:t xml:space="preserve"> 7</w:t>
      </w:r>
      <w:r w:rsidR="00FF03B7">
        <w:rPr>
          <w:rFonts w:ascii="Arial" w:hAnsi="Arial" w:cs="Arial"/>
          <w:b/>
          <w:bCs/>
          <w:color w:val="000000"/>
          <w:sz w:val="22"/>
          <w:szCs w:val="22"/>
        </w:rPr>
        <w:tab/>
      </w:r>
      <w:r w:rsidR="00931344" w:rsidRPr="001A31F8">
        <w:rPr>
          <w:rFonts w:ascii="Arial" w:hAnsi="Arial" w:cs="Arial"/>
          <w:b/>
          <w:bCs/>
          <w:color w:val="000000"/>
          <w:sz w:val="22"/>
          <w:szCs w:val="22"/>
        </w:rPr>
        <w:t xml:space="preserve">Method of Voting </w:t>
      </w:r>
    </w:p>
    <w:p w:rsidR="002B4B8A" w:rsidRDefault="002B4B8A" w:rsidP="00931344">
      <w:pPr>
        <w:spacing w:line="220" w:lineRule="atLeast"/>
        <w:textAlignment w:val="baseline"/>
        <w:rPr>
          <w:rFonts w:ascii="Arial" w:hAnsi="Arial" w:cs="Arial"/>
          <w:color w:val="000000"/>
          <w:sz w:val="22"/>
          <w:szCs w:val="22"/>
        </w:rPr>
      </w:pPr>
    </w:p>
    <w:p w:rsidR="00931344" w:rsidRPr="001A31F8" w:rsidRDefault="00931344" w:rsidP="00931344">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The business of this club is conducted by voice vote or show of hands except for the election of officers and directors, which is conducted by ballot. The Board may provide a ballot for a vote on a speci</w:t>
      </w:r>
      <w:r w:rsidR="00FF03B7">
        <w:rPr>
          <w:rFonts w:ascii="Arial" w:hAnsi="Arial" w:cs="Arial"/>
          <w:color w:val="000000"/>
          <w:sz w:val="22"/>
          <w:szCs w:val="22"/>
        </w:rPr>
        <w:t>fic</w:t>
      </w:r>
      <w:r w:rsidRPr="001A31F8">
        <w:rPr>
          <w:rFonts w:ascii="Arial" w:hAnsi="Arial" w:cs="Arial"/>
          <w:color w:val="000000"/>
          <w:sz w:val="22"/>
          <w:szCs w:val="22"/>
        </w:rPr>
        <w:t xml:space="preserve"> resolution.</w:t>
      </w:r>
    </w:p>
    <w:p w:rsidR="00D54BDE" w:rsidRPr="001A31F8" w:rsidRDefault="00D54BDE" w:rsidP="00931344">
      <w:pPr>
        <w:spacing w:line="220" w:lineRule="atLeast"/>
        <w:textAlignment w:val="baseline"/>
        <w:rPr>
          <w:rFonts w:ascii="Arial" w:hAnsi="Arial" w:cs="Arial"/>
          <w:color w:val="000000"/>
          <w:sz w:val="22"/>
          <w:szCs w:val="22"/>
        </w:rPr>
      </w:pPr>
    </w:p>
    <w:p w:rsidR="00D54BDE" w:rsidRPr="00496248" w:rsidRDefault="00230CE9" w:rsidP="00931344">
      <w:pPr>
        <w:spacing w:line="220" w:lineRule="atLeast"/>
        <w:textAlignment w:val="baseline"/>
        <w:rPr>
          <w:rFonts w:ascii="Arial" w:hAnsi="Arial" w:cs="Arial"/>
          <w:b/>
          <w:color w:val="000000"/>
          <w:sz w:val="22"/>
          <w:szCs w:val="22"/>
        </w:rPr>
      </w:pPr>
      <w:r>
        <w:rPr>
          <w:rFonts w:ascii="Arial" w:hAnsi="Arial" w:cs="Arial"/>
          <w:b/>
          <w:color w:val="000000"/>
          <w:sz w:val="22"/>
          <w:szCs w:val="22"/>
        </w:rPr>
        <w:t>Bylaw</w:t>
      </w:r>
      <w:r w:rsidR="00D54BDE" w:rsidRPr="00496248">
        <w:rPr>
          <w:rFonts w:ascii="Arial" w:hAnsi="Arial" w:cs="Arial"/>
          <w:b/>
          <w:color w:val="000000"/>
          <w:sz w:val="22"/>
          <w:szCs w:val="22"/>
        </w:rPr>
        <w:t xml:space="preserve"> 8</w:t>
      </w:r>
      <w:r w:rsidR="00FF03B7">
        <w:rPr>
          <w:rFonts w:ascii="Arial" w:hAnsi="Arial" w:cs="Arial"/>
          <w:b/>
          <w:color w:val="000000"/>
          <w:sz w:val="22"/>
          <w:szCs w:val="22"/>
        </w:rPr>
        <w:tab/>
      </w:r>
      <w:r w:rsidR="00D54BDE" w:rsidRPr="00496248">
        <w:rPr>
          <w:rFonts w:ascii="Arial" w:hAnsi="Arial" w:cs="Arial"/>
          <w:b/>
          <w:color w:val="000000"/>
          <w:sz w:val="22"/>
          <w:szCs w:val="22"/>
        </w:rPr>
        <w:t>Five Avenues of Service</w:t>
      </w:r>
    </w:p>
    <w:p w:rsidR="002B4B8A" w:rsidRDefault="002B4B8A" w:rsidP="00D54BDE">
      <w:pPr>
        <w:spacing w:line="220" w:lineRule="atLeast"/>
        <w:textAlignment w:val="baseline"/>
        <w:rPr>
          <w:rFonts w:ascii="Arial" w:hAnsi="Arial" w:cs="Arial"/>
          <w:color w:val="000000"/>
          <w:sz w:val="22"/>
          <w:szCs w:val="22"/>
        </w:rPr>
      </w:pPr>
    </w:p>
    <w:p w:rsidR="00D54BDE" w:rsidRPr="001A31F8" w:rsidRDefault="00C6509A" w:rsidP="00D54BDE">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This club will be active in each of the </w:t>
      </w:r>
      <w:r w:rsidR="002B4B8A">
        <w:rPr>
          <w:rFonts w:ascii="Arial" w:hAnsi="Arial" w:cs="Arial"/>
          <w:color w:val="000000"/>
          <w:sz w:val="22"/>
          <w:szCs w:val="22"/>
        </w:rPr>
        <w:t xml:space="preserve">Five </w:t>
      </w:r>
      <w:r w:rsidRPr="001A31F8">
        <w:rPr>
          <w:rFonts w:ascii="Arial" w:hAnsi="Arial" w:cs="Arial"/>
          <w:color w:val="000000"/>
          <w:sz w:val="22"/>
          <w:szCs w:val="22"/>
        </w:rPr>
        <w:t>Avenues of Service.</w:t>
      </w:r>
    </w:p>
    <w:p w:rsidR="00931344" w:rsidRPr="001A31F8" w:rsidRDefault="00931344" w:rsidP="00931344">
      <w:pPr>
        <w:spacing w:line="180" w:lineRule="atLeast"/>
        <w:textAlignment w:val="center"/>
        <w:rPr>
          <w:rFonts w:ascii="Arial" w:hAnsi="Arial" w:cs="Arial"/>
          <w:color w:val="000000"/>
          <w:sz w:val="22"/>
          <w:szCs w:val="22"/>
        </w:rPr>
      </w:pPr>
    </w:p>
    <w:p w:rsidR="00931344" w:rsidRPr="001A31F8" w:rsidRDefault="00230CE9" w:rsidP="00931344">
      <w:pPr>
        <w:spacing w:line="194" w:lineRule="atLeast"/>
        <w:textAlignment w:val="baseline"/>
        <w:rPr>
          <w:rFonts w:ascii="Arial" w:hAnsi="Arial" w:cs="Arial"/>
          <w:b/>
          <w:bCs/>
          <w:color w:val="000000"/>
          <w:sz w:val="22"/>
          <w:szCs w:val="22"/>
        </w:rPr>
      </w:pPr>
      <w:r>
        <w:rPr>
          <w:rFonts w:ascii="Arial" w:hAnsi="Arial" w:cs="Arial"/>
          <w:b/>
          <w:bCs/>
          <w:color w:val="000000"/>
          <w:sz w:val="22"/>
          <w:szCs w:val="22"/>
        </w:rPr>
        <w:t>Bylaw</w:t>
      </w:r>
      <w:r w:rsidR="00C6509A" w:rsidRPr="001A31F8">
        <w:rPr>
          <w:rFonts w:ascii="Arial" w:hAnsi="Arial" w:cs="Arial"/>
          <w:b/>
          <w:bCs/>
          <w:color w:val="000000"/>
          <w:sz w:val="22"/>
          <w:szCs w:val="22"/>
        </w:rPr>
        <w:t xml:space="preserve"> 9</w:t>
      </w:r>
      <w:r w:rsidR="00FF03B7">
        <w:rPr>
          <w:rFonts w:ascii="Arial" w:hAnsi="Arial" w:cs="Arial"/>
          <w:b/>
          <w:bCs/>
          <w:color w:val="000000"/>
          <w:sz w:val="22"/>
          <w:szCs w:val="22"/>
        </w:rPr>
        <w:tab/>
      </w:r>
      <w:r w:rsidR="00931344" w:rsidRPr="001A31F8">
        <w:rPr>
          <w:rFonts w:ascii="Arial" w:hAnsi="Arial" w:cs="Arial"/>
          <w:b/>
          <w:bCs/>
          <w:color w:val="000000"/>
          <w:sz w:val="22"/>
          <w:szCs w:val="22"/>
        </w:rPr>
        <w:t xml:space="preserve">Committees </w:t>
      </w:r>
    </w:p>
    <w:p w:rsidR="002B4B8A" w:rsidRDefault="002B4B8A" w:rsidP="00496248">
      <w:pPr>
        <w:rPr>
          <w:rFonts w:ascii="Arial" w:hAnsi="Arial" w:cs="Arial"/>
          <w:color w:val="000000"/>
          <w:sz w:val="22"/>
          <w:szCs w:val="22"/>
        </w:rPr>
      </w:pPr>
    </w:p>
    <w:p w:rsidR="00496248" w:rsidRDefault="00931344" w:rsidP="00E177DE">
      <w:pPr>
        <w:rPr>
          <w:rFonts w:ascii="Arial" w:hAnsi="Arial" w:cs="Arial"/>
          <w:color w:val="000000"/>
          <w:sz w:val="22"/>
          <w:szCs w:val="22"/>
        </w:rPr>
      </w:pPr>
      <w:r w:rsidRPr="001A31F8">
        <w:rPr>
          <w:rFonts w:ascii="Arial" w:hAnsi="Arial" w:cs="Arial"/>
          <w:color w:val="000000"/>
          <w:sz w:val="22"/>
          <w:szCs w:val="22"/>
        </w:rPr>
        <w:t xml:space="preserve">Section 1 </w:t>
      </w:r>
      <w:r w:rsidRPr="001A31F8">
        <w:rPr>
          <w:rFonts w:ascii="Arial" w:hAnsi="Arial" w:cs="Arial"/>
          <w:b/>
          <w:bCs/>
          <w:color w:val="000000"/>
          <w:sz w:val="22"/>
          <w:szCs w:val="22"/>
        </w:rPr>
        <w:t>—</w:t>
      </w:r>
      <w:r w:rsidRPr="001A31F8">
        <w:rPr>
          <w:rFonts w:ascii="Arial" w:hAnsi="Arial" w:cs="Arial"/>
          <w:color w:val="000000"/>
          <w:sz w:val="22"/>
          <w:szCs w:val="22"/>
        </w:rPr>
        <w:t xml:space="preserve"> </w:t>
      </w:r>
      <w:r w:rsidR="002B4B8A">
        <w:rPr>
          <w:rFonts w:ascii="Arial" w:hAnsi="Arial" w:cs="Arial"/>
          <w:color w:val="000000"/>
          <w:sz w:val="22"/>
          <w:szCs w:val="22"/>
        </w:rPr>
        <w:t>The Board shall from time to time determine and establish the club’s committee</w:t>
      </w:r>
      <w:r w:rsidR="00E177DE">
        <w:rPr>
          <w:rFonts w:ascii="Arial" w:hAnsi="Arial" w:cs="Arial"/>
          <w:color w:val="000000"/>
          <w:sz w:val="22"/>
          <w:szCs w:val="22"/>
        </w:rPr>
        <w:t>s.  Each committee shall have a chairperson and such other members as the committee may determine. The</w:t>
      </w:r>
      <w:r w:rsidRPr="001A31F8">
        <w:rPr>
          <w:rFonts w:ascii="Arial" w:hAnsi="Arial" w:cs="Arial"/>
          <w:color w:val="000000"/>
          <w:sz w:val="22"/>
          <w:szCs w:val="22"/>
        </w:rPr>
        <w:t xml:space="preserve"> committees </w:t>
      </w:r>
      <w:r w:rsidR="002B4B8A">
        <w:rPr>
          <w:rFonts w:ascii="Arial" w:hAnsi="Arial" w:cs="Arial"/>
          <w:color w:val="000000"/>
          <w:sz w:val="22"/>
          <w:szCs w:val="22"/>
        </w:rPr>
        <w:t xml:space="preserve">shall </w:t>
      </w:r>
      <w:r w:rsidRPr="001A31F8">
        <w:rPr>
          <w:rFonts w:ascii="Arial" w:hAnsi="Arial" w:cs="Arial"/>
          <w:color w:val="000000"/>
          <w:sz w:val="22"/>
          <w:szCs w:val="22"/>
        </w:rPr>
        <w:t xml:space="preserve">coordinate their efforts in order to achieve the club’s annual and long-range goals. </w:t>
      </w:r>
    </w:p>
    <w:p w:rsidR="00E177DE" w:rsidRDefault="00E177DE" w:rsidP="00496248">
      <w:pPr>
        <w:rPr>
          <w:rFonts w:ascii="Arial" w:hAnsi="Arial" w:cs="Arial"/>
          <w:color w:val="000000"/>
          <w:sz w:val="22"/>
          <w:szCs w:val="22"/>
        </w:rPr>
      </w:pPr>
    </w:p>
    <w:p w:rsidR="00931344" w:rsidRPr="001A31F8" w:rsidRDefault="00931344" w:rsidP="00496248">
      <w:pPr>
        <w:rPr>
          <w:rFonts w:ascii="Arial" w:hAnsi="Arial" w:cs="Arial"/>
          <w:color w:val="000000"/>
          <w:sz w:val="22"/>
          <w:szCs w:val="22"/>
        </w:rPr>
      </w:pPr>
      <w:r w:rsidRPr="001A31F8">
        <w:rPr>
          <w:rFonts w:ascii="Arial" w:hAnsi="Arial" w:cs="Arial"/>
          <w:color w:val="000000"/>
          <w:sz w:val="22"/>
          <w:szCs w:val="22"/>
        </w:rPr>
        <w:t xml:space="preserve">Section </w:t>
      </w:r>
      <w:r w:rsidR="00E177DE">
        <w:rPr>
          <w:rFonts w:ascii="Arial" w:hAnsi="Arial" w:cs="Arial"/>
          <w:color w:val="000000"/>
          <w:sz w:val="22"/>
          <w:szCs w:val="22"/>
        </w:rPr>
        <w:t>2</w:t>
      </w:r>
      <w:r w:rsidRPr="001A31F8">
        <w:rPr>
          <w:rFonts w:ascii="Arial" w:hAnsi="Arial" w:cs="Arial"/>
          <w:color w:val="000000"/>
          <w:sz w:val="22"/>
          <w:szCs w:val="22"/>
        </w:rPr>
        <w:t xml:space="preserve"> </w:t>
      </w:r>
      <w:r w:rsidRPr="001A31F8">
        <w:rPr>
          <w:rFonts w:ascii="Arial" w:hAnsi="Arial" w:cs="Arial"/>
          <w:b/>
          <w:bCs/>
          <w:color w:val="000000"/>
          <w:sz w:val="22"/>
          <w:szCs w:val="22"/>
        </w:rPr>
        <w:t xml:space="preserve">— </w:t>
      </w:r>
      <w:r w:rsidRPr="001A31F8">
        <w:rPr>
          <w:rFonts w:ascii="Arial" w:hAnsi="Arial" w:cs="Arial"/>
          <w:color w:val="000000"/>
          <w:sz w:val="22"/>
          <w:szCs w:val="22"/>
        </w:rPr>
        <w:t xml:space="preserve">The president shall be </w:t>
      </w:r>
      <w:r w:rsidRPr="001A31F8">
        <w:rPr>
          <w:rFonts w:ascii="Arial" w:hAnsi="Arial" w:cs="Arial"/>
          <w:i/>
          <w:iCs/>
          <w:color w:val="000000"/>
          <w:sz w:val="22"/>
          <w:szCs w:val="22"/>
        </w:rPr>
        <w:t>ex officio</w:t>
      </w:r>
      <w:r w:rsidRPr="001A31F8">
        <w:rPr>
          <w:rFonts w:ascii="Arial" w:hAnsi="Arial" w:cs="Arial"/>
          <w:color w:val="000000"/>
          <w:sz w:val="22"/>
          <w:szCs w:val="22"/>
        </w:rPr>
        <w:t xml:space="preserve"> a member of all committees and, as such, shall have all the privileges of membership.</w:t>
      </w:r>
    </w:p>
    <w:p w:rsidR="00496248" w:rsidRDefault="00496248" w:rsidP="00496248">
      <w:pPr>
        <w:rPr>
          <w:rFonts w:ascii="Arial" w:hAnsi="Arial" w:cs="Arial"/>
          <w:color w:val="000000"/>
          <w:sz w:val="22"/>
          <w:szCs w:val="22"/>
        </w:rPr>
      </w:pPr>
    </w:p>
    <w:p w:rsidR="00931344" w:rsidRPr="001A31F8" w:rsidRDefault="00931344" w:rsidP="00496248">
      <w:pPr>
        <w:rPr>
          <w:rFonts w:ascii="Arial" w:hAnsi="Arial" w:cs="Arial"/>
          <w:color w:val="000000"/>
          <w:sz w:val="22"/>
          <w:szCs w:val="22"/>
        </w:rPr>
      </w:pPr>
      <w:r w:rsidRPr="001A31F8">
        <w:rPr>
          <w:rFonts w:ascii="Arial" w:hAnsi="Arial" w:cs="Arial"/>
          <w:color w:val="000000"/>
          <w:sz w:val="22"/>
          <w:szCs w:val="22"/>
        </w:rPr>
        <w:t xml:space="preserve">Section </w:t>
      </w:r>
      <w:r w:rsidR="00E177DE">
        <w:rPr>
          <w:rFonts w:ascii="Arial" w:hAnsi="Arial" w:cs="Arial"/>
          <w:color w:val="000000"/>
          <w:sz w:val="22"/>
          <w:szCs w:val="22"/>
        </w:rPr>
        <w:t>3</w:t>
      </w:r>
      <w:r w:rsidRPr="001A31F8">
        <w:rPr>
          <w:rFonts w:ascii="Arial" w:hAnsi="Arial" w:cs="Arial"/>
          <w:color w:val="000000"/>
          <w:sz w:val="22"/>
          <w:szCs w:val="22"/>
        </w:rPr>
        <w:t xml:space="preserve"> </w:t>
      </w:r>
      <w:r w:rsidRPr="001A31F8">
        <w:rPr>
          <w:rFonts w:ascii="Arial" w:hAnsi="Arial" w:cs="Arial"/>
          <w:b/>
          <w:bCs/>
          <w:color w:val="000000"/>
          <w:sz w:val="22"/>
          <w:szCs w:val="22"/>
        </w:rPr>
        <w:t xml:space="preserve">— </w:t>
      </w:r>
      <w:r w:rsidRPr="001A31F8">
        <w:rPr>
          <w:rFonts w:ascii="Arial" w:hAnsi="Arial" w:cs="Arial"/>
          <w:color w:val="000000"/>
          <w:sz w:val="22"/>
          <w:szCs w:val="22"/>
        </w:rPr>
        <w:t xml:space="preserve">Except where special authority is given by the </w:t>
      </w:r>
      <w:r w:rsidR="00E177DE">
        <w:rPr>
          <w:rFonts w:ascii="Arial" w:hAnsi="Arial" w:cs="Arial"/>
          <w:color w:val="000000"/>
          <w:sz w:val="22"/>
          <w:szCs w:val="22"/>
        </w:rPr>
        <w:t>B</w:t>
      </w:r>
      <w:r w:rsidRPr="001A31F8">
        <w:rPr>
          <w:rFonts w:ascii="Arial" w:hAnsi="Arial" w:cs="Arial"/>
          <w:color w:val="000000"/>
          <w:sz w:val="22"/>
          <w:szCs w:val="22"/>
        </w:rPr>
        <w:t>oard, committees shall not take action until a report has been made and approved by the board.</w:t>
      </w:r>
      <w:r w:rsidRPr="001A31F8">
        <w:rPr>
          <w:rFonts w:ascii="Arial" w:hAnsi="Arial" w:cs="Arial"/>
          <w:b/>
          <w:bCs/>
          <w:color w:val="000000"/>
          <w:sz w:val="22"/>
          <w:szCs w:val="22"/>
        </w:rPr>
        <w:t xml:space="preserve"> </w:t>
      </w:r>
      <w:r w:rsidRPr="001A31F8">
        <w:rPr>
          <w:rFonts w:ascii="Arial" w:hAnsi="Arial" w:cs="Arial"/>
          <w:color w:val="000000"/>
          <w:sz w:val="22"/>
          <w:szCs w:val="22"/>
        </w:rPr>
        <w:t xml:space="preserve">The president or the </w:t>
      </w:r>
      <w:r w:rsidR="00E177DE">
        <w:rPr>
          <w:rFonts w:ascii="Arial" w:hAnsi="Arial" w:cs="Arial"/>
          <w:color w:val="000000"/>
          <w:sz w:val="22"/>
          <w:szCs w:val="22"/>
        </w:rPr>
        <w:t>B</w:t>
      </w:r>
      <w:r w:rsidRPr="001A31F8">
        <w:rPr>
          <w:rFonts w:ascii="Arial" w:hAnsi="Arial" w:cs="Arial"/>
          <w:color w:val="000000"/>
          <w:sz w:val="22"/>
          <w:szCs w:val="22"/>
        </w:rPr>
        <w:t>oard shall refer additional business to a specific committee as needed.</w:t>
      </w:r>
    </w:p>
    <w:p w:rsidR="00496248" w:rsidRDefault="00496248" w:rsidP="00496248">
      <w:pPr>
        <w:rPr>
          <w:rFonts w:ascii="Arial" w:hAnsi="Arial" w:cs="Arial"/>
          <w:color w:val="000000"/>
          <w:sz w:val="22"/>
          <w:szCs w:val="22"/>
        </w:rPr>
      </w:pPr>
    </w:p>
    <w:p w:rsidR="00931344" w:rsidRPr="001A31F8" w:rsidRDefault="00931344" w:rsidP="00496248">
      <w:pPr>
        <w:rPr>
          <w:rFonts w:ascii="Arial" w:hAnsi="Arial" w:cs="Arial"/>
          <w:color w:val="000000"/>
          <w:sz w:val="22"/>
          <w:szCs w:val="22"/>
        </w:rPr>
      </w:pPr>
      <w:r w:rsidRPr="001A31F8">
        <w:rPr>
          <w:rFonts w:ascii="Arial" w:hAnsi="Arial" w:cs="Arial"/>
          <w:color w:val="000000"/>
          <w:sz w:val="22"/>
          <w:szCs w:val="22"/>
        </w:rPr>
        <w:t xml:space="preserve">Section </w:t>
      </w:r>
      <w:r w:rsidR="00E177DE">
        <w:rPr>
          <w:rFonts w:ascii="Arial" w:hAnsi="Arial" w:cs="Arial"/>
          <w:color w:val="000000"/>
          <w:sz w:val="22"/>
          <w:szCs w:val="22"/>
        </w:rPr>
        <w:t>4</w:t>
      </w:r>
      <w:r w:rsidRPr="001A31F8">
        <w:rPr>
          <w:rFonts w:ascii="Arial" w:hAnsi="Arial" w:cs="Arial"/>
          <w:color w:val="000000"/>
          <w:sz w:val="22"/>
          <w:szCs w:val="22"/>
        </w:rPr>
        <w:t xml:space="preserve"> </w:t>
      </w:r>
      <w:r w:rsidRPr="001A31F8">
        <w:rPr>
          <w:rFonts w:ascii="Arial" w:hAnsi="Arial" w:cs="Arial"/>
          <w:b/>
          <w:bCs/>
          <w:color w:val="000000"/>
          <w:sz w:val="22"/>
          <w:szCs w:val="22"/>
        </w:rPr>
        <w:t>—</w:t>
      </w:r>
      <w:r w:rsidRPr="001A31F8">
        <w:rPr>
          <w:rFonts w:ascii="Arial" w:hAnsi="Arial" w:cs="Arial"/>
          <w:color w:val="000000"/>
          <w:sz w:val="22"/>
          <w:szCs w:val="22"/>
        </w:rPr>
        <w:t xml:space="preserve"> Each chair shall be responsible for regular meetings and activities of the committee, shall supervise and coordinate the work of the committee, and shall report to the </w:t>
      </w:r>
      <w:r w:rsidR="00E177DE">
        <w:rPr>
          <w:rFonts w:ascii="Arial" w:hAnsi="Arial" w:cs="Arial"/>
          <w:color w:val="000000"/>
          <w:sz w:val="22"/>
          <w:szCs w:val="22"/>
        </w:rPr>
        <w:t>B</w:t>
      </w:r>
      <w:r w:rsidRPr="001A31F8">
        <w:rPr>
          <w:rFonts w:ascii="Arial" w:hAnsi="Arial" w:cs="Arial"/>
          <w:color w:val="000000"/>
          <w:sz w:val="22"/>
          <w:szCs w:val="22"/>
        </w:rPr>
        <w:t>oard on all committee activities.</w:t>
      </w:r>
    </w:p>
    <w:p w:rsidR="005B0036" w:rsidRPr="001A31F8" w:rsidRDefault="005B0036" w:rsidP="00931344">
      <w:pPr>
        <w:ind w:left="180" w:hanging="180"/>
        <w:rPr>
          <w:rFonts w:ascii="Arial" w:hAnsi="Arial" w:cs="Arial"/>
          <w:color w:val="000000"/>
          <w:sz w:val="22"/>
          <w:szCs w:val="22"/>
        </w:rPr>
      </w:pPr>
    </w:p>
    <w:p w:rsidR="005B0036" w:rsidRPr="00496248" w:rsidRDefault="00230CE9" w:rsidP="00931344">
      <w:pPr>
        <w:ind w:left="180" w:hanging="180"/>
        <w:rPr>
          <w:rFonts w:ascii="Arial" w:hAnsi="Arial" w:cs="Arial"/>
          <w:b/>
          <w:color w:val="000000"/>
          <w:sz w:val="22"/>
          <w:szCs w:val="22"/>
        </w:rPr>
      </w:pPr>
      <w:r>
        <w:rPr>
          <w:rFonts w:ascii="Arial" w:hAnsi="Arial" w:cs="Arial"/>
          <w:b/>
          <w:color w:val="000000"/>
          <w:sz w:val="22"/>
          <w:szCs w:val="22"/>
        </w:rPr>
        <w:t>Bylaw</w:t>
      </w:r>
      <w:r w:rsidR="005B0036" w:rsidRPr="00496248">
        <w:rPr>
          <w:rFonts w:ascii="Arial" w:hAnsi="Arial" w:cs="Arial"/>
          <w:b/>
          <w:color w:val="000000"/>
          <w:sz w:val="22"/>
          <w:szCs w:val="22"/>
        </w:rPr>
        <w:t xml:space="preserve"> 10</w:t>
      </w:r>
      <w:r w:rsidR="00FF03B7">
        <w:rPr>
          <w:rFonts w:ascii="Arial" w:hAnsi="Arial" w:cs="Arial"/>
          <w:b/>
          <w:color w:val="000000"/>
          <w:sz w:val="22"/>
          <w:szCs w:val="22"/>
        </w:rPr>
        <w:tab/>
      </w:r>
      <w:r w:rsidR="005B0036" w:rsidRPr="00496248">
        <w:rPr>
          <w:rFonts w:ascii="Arial" w:hAnsi="Arial" w:cs="Arial"/>
          <w:b/>
          <w:color w:val="000000"/>
          <w:sz w:val="22"/>
          <w:szCs w:val="22"/>
        </w:rPr>
        <w:t>Leave of Absence</w:t>
      </w:r>
    </w:p>
    <w:p w:rsidR="00E177DE" w:rsidRDefault="00E177DE" w:rsidP="00496248">
      <w:pPr>
        <w:rPr>
          <w:rFonts w:ascii="Arial" w:hAnsi="Arial" w:cs="Arial"/>
          <w:color w:val="000000"/>
          <w:sz w:val="22"/>
          <w:szCs w:val="22"/>
        </w:rPr>
      </w:pPr>
    </w:p>
    <w:p w:rsidR="005B0036" w:rsidRPr="001A31F8" w:rsidRDefault="005B0036" w:rsidP="00496248">
      <w:pPr>
        <w:rPr>
          <w:rFonts w:ascii="Arial" w:hAnsi="Arial" w:cs="Arial"/>
          <w:color w:val="000000"/>
          <w:sz w:val="22"/>
          <w:szCs w:val="22"/>
        </w:rPr>
      </w:pPr>
      <w:r w:rsidRPr="001A31F8">
        <w:rPr>
          <w:rFonts w:ascii="Arial" w:hAnsi="Arial" w:cs="Arial"/>
          <w:color w:val="000000"/>
          <w:sz w:val="22"/>
          <w:szCs w:val="22"/>
        </w:rPr>
        <w:t>Upon written application to the board, setting forth good and sufficient cause, leave of absence may be granted excusing a member from attending the meetings of the club for a specified length of time.</w:t>
      </w:r>
    </w:p>
    <w:p w:rsidR="00931344" w:rsidRPr="001A31F8" w:rsidRDefault="00931344" w:rsidP="00931344">
      <w:pPr>
        <w:rPr>
          <w:rFonts w:ascii="Arial" w:hAnsi="Arial" w:cs="Arial"/>
          <w:b/>
          <w:bCs/>
          <w:color w:val="000000"/>
          <w:sz w:val="22"/>
          <w:szCs w:val="22"/>
        </w:rPr>
      </w:pPr>
    </w:p>
    <w:p w:rsidR="00931344" w:rsidRPr="001A31F8" w:rsidRDefault="00230CE9" w:rsidP="00931344">
      <w:pPr>
        <w:spacing w:line="194" w:lineRule="atLeast"/>
        <w:textAlignment w:val="baseline"/>
        <w:rPr>
          <w:rFonts w:ascii="Arial" w:hAnsi="Arial" w:cs="Arial"/>
          <w:b/>
          <w:bCs/>
          <w:color w:val="000000"/>
          <w:sz w:val="22"/>
          <w:szCs w:val="22"/>
        </w:rPr>
      </w:pPr>
      <w:r>
        <w:rPr>
          <w:rFonts w:ascii="Arial" w:hAnsi="Arial" w:cs="Arial"/>
          <w:b/>
          <w:bCs/>
          <w:color w:val="000000"/>
          <w:sz w:val="22"/>
          <w:szCs w:val="22"/>
        </w:rPr>
        <w:t>Bylaw</w:t>
      </w:r>
      <w:r w:rsidR="00C6509A" w:rsidRPr="001A31F8">
        <w:rPr>
          <w:rFonts w:ascii="Arial" w:hAnsi="Arial" w:cs="Arial"/>
          <w:b/>
          <w:bCs/>
          <w:color w:val="000000"/>
          <w:sz w:val="22"/>
          <w:szCs w:val="22"/>
        </w:rPr>
        <w:t xml:space="preserve"> </w:t>
      </w:r>
      <w:r w:rsidR="005B0036" w:rsidRPr="001A31F8">
        <w:rPr>
          <w:rFonts w:ascii="Arial" w:hAnsi="Arial" w:cs="Arial"/>
          <w:b/>
          <w:bCs/>
          <w:color w:val="000000"/>
          <w:sz w:val="22"/>
          <w:szCs w:val="22"/>
        </w:rPr>
        <w:t>11</w:t>
      </w:r>
      <w:r w:rsidR="00FF03B7">
        <w:rPr>
          <w:rFonts w:ascii="Arial" w:hAnsi="Arial" w:cs="Arial"/>
          <w:b/>
          <w:bCs/>
          <w:color w:val="000000"/>
          <w:sz w:val="22"/>
          <w:szCs w:val="22"/>
        </w:rPr>
        <w:tab/>
      </w:r>
      <w:r w:rsidR="00931344" w:rsidRPr="001A31F8">
        <w:rPr>
          <w:rFonts w:ascii="Arial" w:hAnsi="Arial" w:cs="Arial"/>
          <w:b/>
          <w:bCs/>
          <w:color w:val="000000"/>
          <w:sz w:val="22"/>
          <w:szCs w:val="22"/>
        </w:rPr>
        <w:t xml:space="preserve">Finances </w:t>
      </w:r>
    </w:p>
    <w:p w:rsidR="00E177DE" w:rsidRDefault="00E177DE"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1 </w:t>
      </w:r>
      <w:r w:rsidRPr="001A31F8">
        <w:rPr>
          <w:rFonts w:ascii="Arial" w:hAnsi="Arial" w:cs="Arial"/>
          <w:b/>
          <w:bCs/>
          <w:color w:val="000000"/>
          <w:sz w:val="22"/>
          <w:szCs w:val="22"/>
        </w:rPr>
        <w:t>—</w:t>
      </w:r>
      <w:r w:rsidRPr="001A31F8">
        <w:rPr>
          <w:rFonts w:ascii="Arial" w:hAnsi="Arial" w:cs="Arial"/>
          <w:color w:val="000000"/>
          <w:sz w:val="22"/>
          <w:szCs w:val="22"/>
        </w:rPr>
        <w:t xml:space="preserve"> Prior to each </w:t>
      </w:r>
      <w:r w:rsidR="00E177DE">
        <w:rPr>
          <w:rFonts w:ascii="Arial" w:hAnsi="Arial" w:cs="Arial"/>
          <w:color w:val="000000"/>
          <w:sz w:val="22"/>
          <w:szCs w:val="22"/>
        </w:rPr>
        <w:t xml:space="preserve">financial </w:t>
      </w:r>
      <w:r w:rsidRPr="001A31F8">
        <w:rPr>
          <w:rFonts w:ascii="Arial" w:hAnsi="Arial" w:cs="Arial"/>
          <w:color w:val="000000"/>
          <w:sz w:val="22"/>
          <w:szCs w:val="22"/>
        </w:rPr>
        <w:t xml:space="preserve">year, the Board shall prepare an annual budget of estimated income and expenditures. </w:t>
      </w:r>
    </w:p>
    <w:p w:rsidR="00496248" w:rsidRDefault="00496248"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2 </w:t>
      </w:r>
      <w:r w:rsidRPr="001A31F8">
        <w:rPr>
          <w:rFonts w:ascii="Arial" w:hAnsi="Arial" w:cs="Arial"/>
          <w:b/>
          <w:bCs/>
          <w:color w:val="000000"/>
          <w:sz w:val="22"/>
          <w:szCs w:val="22"/>
        </w:rPr>
        <w:t>—</w:t>
      </w:r>
      <w:r w:rsidRPr="001A31F8">
        <w:rPr>
          <w:rFonts w:ascii="Arial" w:hAnsi="Arial" w:cs="Arial"/>
          <w:color w:val="000000"/>
          <w:sz w:val="22"/>
          <w:szCs w:val="22"/>
        </w:rPr>
        <w:t xml:space="preserve"> The treasurer shall deposit club funds in financial institution(s) designated by the Board, divided into two parts: club operations and service projects. </w:t>
      </w:r>
    </w:p>
    <w:p w:rsidR="00496248" w:rsidRDefault="00496248"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3 </w:t>
      </w:r>
      <w:r w:rsidRPr="001A31F8">
        <w:rPr>
          <w:rFonts w:ascii="Arial" w:hAnsi="Arial" w:cs="Arial"/>
          <w:b/>
          <w:bCs/>
          <w:color w:val="000000"/>
          <w:sz w:val="22"/>
          <w:szCs w:val="22"/>
        </w:rPr>
        <w:t>—</w:t>
      </w:r>
      <w:r w:rsidRPr="001A31F8">
        <w:rPr>
          <w:rFonts w:ascii="Arial" w:hAnsi="Arial" w:cs="Arial"/>
          <w:color w:val="000000"/>
          <w:sz w:val="22"/>
          <w:szCs w:val="22"/>
        </w:rPr>
        <w:t xml:space="preserve"> </w:t>
      </w:r>
      <w:proofErr w:type="gramStart"/>
      <w:r w:rsidR="00094388">
        <w:rPr>
          <w:rFonts w:ascii="Arial" w:hAnsi="Arial" w:cs="Arial"/>
          <w:color w:val="000000"/>
          <w:sz w:val="22"/>
          <w:szCs w:val="22"/>
        </w:rPr>
        <w:t>All</w:t>
      </w:r>
      <w:proofErr w:type="gramEnd"/>
      <w:r w:rsidR="00094388">
        <w:rPr>
          <w:rFonts w:ascii="Arial" w:hAnsi="Arial" w:cs="Arial"/>
          <w:color w:val="000000"/>
          <w:sz w:val="22"/>
          <w:szCs w:val="22"/>
        </w:rPr>
        <w:t xml:space="preserve"> payments from club funds shall be made </w:t>
      </w:r>
      <w:r w:rsidRPr="001A31F8">
        <w:rPr>
          <w:rFonts w:ascii="Arial" w:hAnsi="Arial" w:cs="Arial"/>
          <w:color w:val="000000"/>
          <w:sz w:val="22"/>
          <w:szCs w:val="22"/>
        </w:rPr>
        <w:t xml:space="preserve">by the treasurer or another </w:t>
      </w:r>
      <w:proofErr w:type="spellStart"/>
      <w:r w:rsidRPr="001A31F8">
        <w:rPr>
          <w:rFonts w:ascii="Arial" w:hAnsi="Arial" w:cs="Arial"/>
          <w:color w:val="000000"/>
          <w:sz w:val="22"/>
          <w:szCs w:val="22"/>
        </w:rPr>
        <w:t>authori</w:t>
      </w:r>
      <w:r w:rsidR="00654F27">
        <w:rPr>
          <w:rFonts w:ascii="Arial" w:hAnsi="Arial" w:cs="Arial"/>
          <w:color w:val="000000"/>
          <w:sz w:val="22"/>
          <w:szCs w:val="22"/>
        </w:rPr>
        <w:t>s</w:t>
      </w:r>
      <w:r w:rsidRPr="001A31F8">
        <w:rPr>
          <w:rFonts w:ascii="Arial" w:hAnsi="Arial" w:cs="Arial"/>
          <w:color w:val="000000"/>
          <w:sz w:val="22"/>
          <w:szCs w:val="22"/>
        </w:rPr>
        <w:t>ed</w:t>
      </w:r>
      <w:proofErr w:type="spellEnd"/>
      <w:r w:rsidRPr="001A31F8">
        <w:rPr>
          <w:rFonts w:ascii="Arial" w:hAnsi="Arial" w:cs="Arial"/>
          <w:color w:val="000000"/>
          <w:sz w:val="22"/>
          <w:szCs w:val="22"/>
        </w:rPr>
        <w:t xml:space="preserve"> officer when approved by two other directors.</w:t>
      </w:r>
      <w:r w:rsidR="00094388">
        <w:rPr>
          <w:rFonts w:ascii="Arial" w:hAnsi="Arial" w:cs="Arial"/>
          <w:color w:val="000000"/>
          <w:sz w:val="22"/>
          <w:szCs w:val="22"/>
        </w:rPr>
        <w:t xml:space="preserve">  </w:t>
      </w:r>
      <w:proofErr w:type="spellStart"/>
      <w:r w:rsidR="00094388">
        <w:rPr>
          <w:rFonts w:ascii="Arial" w:hAnsi="Arial" w:cs="Arial"/>
          <w:color w:val="000000"/>
          <w:sz w:val="22"/>
          <w:szCs w:val="22"/>
        </w:rPr>
        <w:t>Cheques</w:t>
      </w:r>
      <w:proofErr w:type="spellEnd"/>
      <w:r w:rsidR="00094388">
        <w:rPr>
          <w:rFonts w:ascii="Arial" w:hAnsi="Arial" w:cs="Arial"/>
          <w:color w:val="000000"/>
          <w:sz w:val="22"/>
          <w:szCs w:val="22"/>
        </w:rPr>
        <w:t xml:space="preserve"> shall be signed by not less than two directors.  Electronic funds transfers shall be </w:t>
      </w:r>
      <w:proofErr w:type="spellStart"/>
      <w:r w:rsidR="00094388">
        <w:rPr>
          <w:rFonts w:ascii="Arial" w:hAnsi="Arial" w:cs="Arial"/>
          <w:color w:val="000000"/>
          <w:sz w:val="22"/>
          <w:szCs w:val="22"/>
        </w:rPr>
        <w:t>authorised</w:t>
      </w:r>
      <w:proofErr w:type="spellEnd"/>
      <w:r w:rsidR="00094388">
        <w:rPr>
          <w:rFonts w:ascii="Arial" w:hAnsi="Arial" w:cs="Arial"/>
          <w:color w:val="000000"/>
          <w:sz w:val="22"/>
          <w:szCs w:val="22"/>
        </w:rPr>
        <w:t xml:space="preserve"> by two directors.</w:t>
      </w:r>
    </w:p>
    <w:p w:rsidR="00496248" w:rsidRDefault="00496248"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4 </w:t>
      </w:r>
      <w:r w:rsidRPr="001A31F8">
        <w:rPr>
          <w:rFonts w:ascii="Arial" w:hAnsi="Arial" w:cs="Arial"/>
          <w:b/>
          <w:bCs/>
          <w:color w:val="000000"/>
          <w:sz w:val="22"/>
          <w:szCs w:val="22"/>
        </w:rPr>
        <w:t>—</w:t>
      </w:r>
      <w:r w:rsidRPr="001A31F8">
        <w:rPr>
          <w:rFonts w:ascii="Arial" w:hAnsi="Arial" w:cs="Arial"/>
          <w:color w:val="000000"/>
          <w:sz w:val="22"/>
          <w:szCs w:val="22"/>
        </w:rPr>
        <w:t xml:space="preserve"> </w:t>
      </w:r>
      <w:proofErr w:type="gramStart"/>
      <w:r w:rsidRPr="001A31F8">
        <w:rPr>
          <w:rFonts w:ascii="Arial" w:hAnsi="Arial" w:cs="Arial"/>
          <w:color w:val="000000"/>
          <w:sz w:val="22"/>
          <w:szCs w:val="22"/>
        </w:rPr>
        <w:t>A</w:t>
      </w:r>
      <w:proofErr w:type="gramEnd"/>
      <w:r w:rsidRPr="001A31F8">
        <w:rPr>
          <w:rFonts w:ascii="Arial" w:hAnsi="Arial" w:cs="Arial"/>
          <w:color w:val="000000"/>
          <w:sz w:val="22"/>
          <w:szCs w:val="22"/>
        </w:rPr>
        <w:t xml:space="preserve"> thorough annual review of all financial transactions shall be completed by a </w:t>
      </w:r>
      <w:r w:rsidRPr="001A31F8">
        <w:rPr>
          <w:rFonts w:ascii="Arial" w:hAnsi="Arial" w:cs="Arial"/>
          <w:color w:val="000000"/>
          <w:sz w:val="22"/>
          <w:szCs w:val="22"/>
        </w:rPr>
        <w:lastRenderedPageBreak/>
        <w:t>qualified person.</w:t>
      </w:r>
    </w:p>
    <w:p w:rsidR="00496248" w:rsidRDefault="00496248"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5 </w:t>
      </w:r>
      <w:r w:rsidRPr="001A31F8">
        <w:rPr>
          <w:rFonts w:ascii="Arial" w:hAnsi="Arial" w:cs="Arial"/>
          <w:b/>
          <w:bCs/>
          <w:color w:val="000000"/>
          <w:sz w:val="22"/>
          <w:szCs w:val="22"/>
        </w:rPr>
        <w:t xml:space="preserve">— </w:t>
      </w:r>
      <w:r w:rsidRPr="001A31F8">
        <w:rPr>
          <w:rFonts w:ascii="Arial" w:hAnsi="Arial" w:cs="Arial"/>
          <w:color w:val="000000"/>
          <w:sz w:val="22"/>
          <w:szCs w:val="22"/>
        </w:rPr>
        <w:t xml:space="preserve">An annual financial statement of the club </w:t>
      </w:r>
      <w:r w:rsidR="00461737">
        <w:rPr>
          <w:rFonts w:ascii="Arial" w:hAnsi="Arial" w:cs="Arial"/>
          <w:color w:val="000000"/>
          <w:sz w:val="22"/>
          <w:szCs w:val="22"/>
        </w:rPr>
        <w:t xml:space="preserve">for the previous financial year </w:t>
      </w:r>
      <w:r w:rsidRPr="001A31F8">
        <w:rPr>
          <w:rFonts w:ascii="Arial" w:hAnsi="Arial" w:cs="Arial"/>
          <w:color w:val="000000"/>
          <w:sz w:val="22"/>
          <w:szCs w:val="22"/>
        </w:rPr>
        <w:t>shall be provided to club members</w:t>
      </w:r>
      <w:r w:rsidR="00E177DE">
        <w:rPr>
          <w:rFonts w:ascii="Arial" w:hAnsi="Arial" w:cs="Arial"/>
          <w:color w:val="000000"/>
          <w:sz w:val="22"/>
          <w:szCs w:val="22"/>
        </w:rPr>
        <w:t xml:space="preserve"> prior to the annual meeting</w:t>
      </w:r>
      <w:r w:rsidRPr="001A31F8">
        <w:rPr>
          <w:rFonts w:ascii="Arial" w:hAnsi="Arial" w:cs="Arial"/>
          <w:color w:val="000000"/>
          <w:sz w:val="22"/>
          <w:szCs w:val="22"/>
        </w:rPr>
        <w:t>.</w:t>
      </w:r>
    </w:p>
    <w:p w:rsidR="00496248" w:rsidRDefault="00496248" w:rsidP="00496248">
      <w:pPr>
        <w:spacing w:line="220" w:lineRule="atLeast"/>
        <w:textAlignment w:val="baseline"/>
        <w:rPr>
          <w:rFonts w:ascii="Arial" w:hAnsi="Arial" w:cs="Arial"/>
          <w:color w:val="000000"/>
          <w:sz w:val="22"/>
          <w:szCs w:val="22"/>
        </w:rPr>
      </w:pPr>
    </w:p>
    <w:p w:rsidR="00931344" w:rsidRPr="001A31F8" w:rsidRDefault="00230CE9" w:rsidP="00931344">
      <w:pPr>
        <w:spacing w:line="194" w:lineRule="atLeast"/>
        <w:textAlignment w:val="baseline"/>
        <w:rPr>
          <w:rFonts w:ascii="Arial" w:hAnsi="Arial" w:cs="Arial"/>
          <w:b/>
          <w:bCs/>
          <w:color w:val="000000"/>
          <w:sz w:val="22"/>
          <w:szCs w:val="22"/>
        </w:rPr>
      </w:pPr>
      <w:r>
        <w:rPr>
          <w:rFonts w:ascii="Arial" w:hAnsi="Arial" w:cs="Arial"/>
          <w:b/>
          <w:bCs/>
          <w:color w:val="000000"/>
          <w:sz w:val="22"/>
          <w:szCs w:val="22"/>
        </w:rPr>
        <w:t>Bylaw</w:t>
      </w:r>
      <w:r w:rsidR="00C6509A" w:rsidRPr="001A31F8">
        <w:rPr>
          <w:rFonts w:ascii="Arial" w:hAnsi="Arial" w:cs="Arial"/>
          <w:b/>
          <w:bCs/>
          <w:color w:val="000000"/>
          <w:sz w:val="22"/>
          <w:szCs w:val="22"/>
        </w:rPr>
        <w:t xml:space="preserve"> 1</w:t>
      </w:r>
      <w:r w:rsidR="005B0036" w:rsidRPr="001A31F8">
        <w:rPr>
          <w:rFonts w:ascii="Arial" w:hAnsi="Arial" w:cs="Arial"/>
          <w:b/>
          <w:bCs/>
          <w:color w:val="000000"/>
          <w:sz w:val="22"/>
          <w:szCs w:val="22"/>
        </w:rPr>
        <w:t>2</w:t>
      </w:r>
      <w:r w:rsidR="00FF03B7">
        <w:rPr>
          <w:rFonts w:ascii="Arial" w:hAnsi="Arial" w:cs="Arial"/>
          <w:b/>
          <w:bCs/>
          <w:color w:val="000000"/>
          <w:sz w:val="22"/>
          <w:szCs w:val="22"/>
        </w:rPr>
        <w:tab/>
      </w:r>
      <w:r w:rsidR="00931344" w:rsidRPr="001A31F8">
        <w:rPr>
          <w:rFonts w:ascii="Arial" w:hAnsi="Arial" w:cs="Arial"/>
          <w:b/>
          <w:bCs/>
          <w:color w:val="000000"/>
          <w:sz w:val="22"/>
          <w:szCs w:val="22"/>
        </w:rPr>
        <w:t>Method of Electing Members</w:t>
      </w:r>
    </w:p>
    <w:p w:rsidR="00E177DE" w:rsidRDefault="00E177DE"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1 </w:t>
      </w:r>
      <w:r w:rsidRPr="001A31F8">
        <w:rPr>
          <w:rFonts w:ascii="Arial" w:hAnsi="Arial" w:cs="Arial"/>
          <w:b/>
          <w:bCs/>
          <w:color w:val="000000"/>
          <w:sz w:val="22"/>
          <w:szCs w:val="22"/>
        </w:rPr>
        <w:t>—</w:t>
      </w:r>
      <w:r w:rsidRPr="001A31F8">
        <w:rPr>
          <w:rFonts w:ascii="Arial" w:hAnsi="Arial" w:cs="Arial"/>
          <w:color w:val="000000"/>
          <w:sz w:val="22"/>
          <w:szCs w:val="22"/>
        </w:rPr>
        <w:t xml:space="preserve"> A member shall provide a candidate’s name to the Board. A transferring or former member of another club may also be proposed for membership by the former club. The proposal is kept confidential unless the Board instructs otherwise.</w:t>
      </w:r>
    </w:p>
    <w:p w:rsidR="00496248" w:rsidRDefault="00496248"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2 </w:t>
      </w:r>
      <w:r w:rsidRPr="001A31F8">
        <w:rPr>
          <w:rFonts w:ascii="Arial" w:hAnsi="Arial" w:cs="Arial"/>
          <w:b/>
          <w:bCs/>
          <w:color w:val="000000"/>
          <w:sz w:val="22"/>
          <w:szCs w:val="22"/>
        </w:rPr>
        <w:t>—</w:t>
      </w:r>
      <w:r w:rsidRPr="001A31F8">
        <w:rPr>
          <w:rFonts w:ascii="Arial" w:hAnsi="Arial" w:cs="Arial"/>
          <w:color w:val="000000"/>
          <w:sz w:val="22"/>
          <w:szCs w:val="22"/>
        </w:rPr>
        <w:t xml:space="preserve"> The Board shall ensure that the candidate meets all of Rotary’s membership requirements.</w:t>
      </w:r>
    </w:p>
    <w:p w:rsidR="00496248" w:rsidRDefault="00496248"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3 </w:t>
      </w:r>
      <w:r w:rsidRPr="001A31F8">
        <w:rPr>
          <w:rFonts w:ascii="Arial" w:hAnsi="Arial" w:cs="Arial"/>
          <w:b/>
          <w:bCs/>
          <w:color w:val="000000"/>
          <w:sz w:val="22"/>
          <w:szCs w:val="22"/>
        </w:rPr>
        <w:t>—</w:t>
      </w:r>
      <w:r w:rsidRPr="001A31F8">
        <w:rPr>
          <w:rFonts w:ascii="Arial" w:hAnsi="Arial" w:cs="Arial"/>
          <w:color w:val="000000"/>
          <w:sz w:val="22"/>
          <w:szCs w:val="22"/>
        </w:rPr>
        <w:t xml:space="preserve"> The Board shall approve or reject the candidate’s membership within 30 days and shall notify the proposer of its decision.</w:t>
      </w:r>
    </w:p>
    <w:p w:rsidR="00496248" w:rsidRDefault="00496248"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4 </w:t>
      </w:r>
      <w:r w:rsidRPr="001A31F8">
        <w:rPr>
          <w:rFonts w:ascii="Arial" w:hAnsi="Arial" w:cs="Arial"/>
          <w:b/>
          <w:bCs/>
          <w:color w:val="000000"/>
          <w:sz w:val="22"/>
          <w:szCs w:val="22"/>
        </w:rPr>
        <w:t>—</w:t>
      </w:r>
      <w:r w:rsidRPr="001A31F8">
        <w:rPr>
          <w:rFonts w:ascii="Arial" w:hAnsi="Arial" w:cs="Arial"/>
          <w:color w:val="000000"/>
          <w:sz w:val="22"/>
          <w:szCs w:val="22"/>
        </w:rPr>
        <w:t xml:space="preserve"> If the decision of the Board is favorable, the prospective member is invited to join the club, educated about Rotary and membership requirements, and asked to sign the membership proposal form and to allow his or her name and proposed classification to be conveyed to the club.</w:t>
      </w:r>
    </w:p>
    <w:p w:rsidR="00496248" w:rsidRDefault="00496248"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5 </w:t>
      </w:r>
      <w:r w:rsidRPr="001A31F8">
        <w:rPr>
          <w:rFonts w:ascii="Arial" w:hAnsi="Arial" w:cs="Arial"/>
          <w:b/>
          <w:bCs/>
          <w:color w:val="000000"/>
          <w:sz w:val="22"/>
          <w:szCs w:val="22"/>
        </w:rPr>
        <w:t>—</w:t>
      </w:r>
      <w:r w:rsidRPr="001A31F8">
        <w:rPr>
          <w:rFonts w:ascii="Arial" w:hAnsi="Arial" w:cs="Arial"/>
          <w:color w:val="000000"/>
          <w:sz w:val="22"/>
          <w:szCs w:val="22"/>
        </w:rPr>
        <w:t xml:space="preserve"> If no member of the club submits a written objection including reasons for the objection, to the Board within seven days after the club is notified of the prospective member, that person, upon payment of the admission fee, </w:t>
      </w:r>
      <w:r w:rsidR="00E177DE">
        <w:rPr>
          <w:rFonts w:ascii="Arial" w:hAnsi="Arial" w:cs="Arial"/>
          <w:color w:val="000000"/>
          <w:sz w:val="22"/>
          <w:szCs w:val="22"/>
        </w:rPr>
        <w:t xml:space="preserve">if any, and pro rata annual dues, </w:t>
      </w:r>
      <w:r w:rsidRPr="001A31F8">
        <w:rPr>
          <w:rFonts w:ascii="Arial" w:hAnsi="Arial" w:cs="Arial"/>
          <w:color w:val="000000"/>
          <w:sz w:val="22"/>
          <w:szCs w:val="22"/>
        </w:rPr>
        <w:t xml:space="preserve">is considered to be elected to membership. If an objection has been </w:t>
      </w:r>
      <w:r w:rsidR="00E177DE">
        <w:rPr>
          <w:rFonts w:ascii="Arial" w:hAnsi="Arial" w:cs="Arial"/>
          <w:color w:val="000000"/>
          <w:sz w:val="22"/>
          <w:szCs w:val="22"/>
        </w:rPr>
        <w:t xml:space="preserve">submitted to </w:t>
      </w:r>
      <w:r w:rsidRPr="001A31F8">
        <w:rPr>
          <w:rFonts w:ascii="Arial" w:hAnsi="Arial" w:cs="Arial"/>
          <w:color w:val="000000"/>
          <w:sz w:val="22"/>
          <w:szCs w:val="22"/>
        </w:rPr>
        <w:t>the Board, the club shall vote on this matter at its next meeting</w:t>
      </w:r>
      <w:r w:rsidR="00FF03B7">
        <w:rPr>
          <w:rFonts w:ascii="Arial" w:hAnsi="Arial" w:cs="Arial"/>
          <w:color w:val="000000"/>
          <w:sz w:val="22"/>
          <w:szCs w:val="22"/>
        </w:rPr>
        <w:t xml:space="preserve"> after notice has been given to all members and the proposed member</w:t>
      </w:r>
      <w:r w:rsidRPr="001A31F8">
        <w:rPr>
          <w:rFonts w:ascii="Arial" w:hAnsi="Arial" w:cs="Arial"/>
          <w:color w:val="000000"/>
          <w:sz w:val="22"/>
          <w:szCs w:val="22"/>
        </w:rPr>
        <w:t>. If approved despite the objection, the proposed member is elected to membership after payment</w:t>
      </w:r>
      <w:r w:rsidR="00FF03B7">
        <w:rPr>
          <w:rFonts w:ascii="Arial" w:hAnsi="Arial" w:cs="Arial"/>
          <w:color w:val="000000"/>
          <w:sz w:val="22"/>
          <w:szCs w:val="22"/>
        </w:rPr>
        <w:t xml:space="preserve"> </w:t>
      </w:r>
      <w:r w:rsidR="00FF03B7" w:rsidRPr="001A31F8">
        <w:rPr>
          <w:rFonts w:ascii="Arial" w:hAnsi="Arial" w:cs="Arial"/>
          <w:color w:val="000000"/>
          <w:sz w:val="22"/>
          <w:szCs w:val="22"/>
        </w:rPr>
        <w:t xml:space="preserve">of the admission fee, </w:t>
      </w:r>
      <w:r w:rsidR="00FF03B7">
        <w:rPr>
          <w:rFonts w:ascii="Arial" w:hAnsi="Arial" w:cs="Arial"/>
          <w:color w:val="000000"/>
          <w:sz w:val="22"/>
          <w:szCs w:val="22"/>
        </w:rPr>
        <w:t>if any, and pro rata annual dues</w:t>
      </w:r>
    </w:p>
    <w:p w:rsidR="00496248" w:rsidRDefault="00496248" w:rsidP="00496248">
      <w:pPr>
        <w:spacing w:line="220" w:lineRule="atLeast"/>
        <w:textAlignment w:val="baseline"/>
        <w:rPr>
          <w:rFonts w:ascii="Arial" w:hAnsi="Arial" w:cs="Arial"/>
          <w:color w:val="000000"/>
          <w:sz w:val="22"/>
          <w:szCs w:val="22"/>
        </w:rPr>
      </w:pPr>
    </w:p>
    <w:p w:rsidR="00931344" w:rsidRPr="001A31F8" w:rsidRDefault="00931344" w:rsidP="00496248">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6 </w:t>
      </w:r>
      <w:r w:rsidRPr="001A31F8">
        <w:rPr>
          <w:rFonts w:ascii="Arial" w:hAnsi="Arial" w:cs="Arial"/>
          <w:b/>
          <w:bCs/>
          <w:color w:val="000000"/>
          <w:sz w:val="22"/>
          <w:szCs w:val="22"/>
        </w:rPr>
        <w:t>—</w:t>
      </w:r>
      <w:r w:rsidRPr="001A31F8">
        <w:rPr>
          <w:rFonts w:ascii="Arial" w:hAnsi="Arial" w:cs="Arial"/>
          <w:color w:val="000000"/>
          <w:sz w:val="22"/>
          <w:szCs w:val="22"/>
        </w:rPr>
        <w:t xml:space="preserve"> The club may elect honorary members proposed by the Board.</w:t>
      </w:r>
    </w:p>
    <w:p w:rsidR="00931344" w:rsidRPr="001A31F8" w:rsidRDefault="00931344" w:rsidP="00931344">
      <w:pPr>
        <w:spacing w:line="194" w:lineRule="atLeast"/>
        <w:textAlignment w:val="baseline"/>
        <w:rPr>
          <w:rFonts w:ascii="Arial" w:hAnsi="Arial" w:cs="Arial"/>
          <w:b/>
          <w:bCs/>
          <w:color w:val="000000"/>
          <w:sz w:val="22"/>
          <w:szCs w:val="22"/>
        </w:rPr>
      </w:pPr>
    </w:p>
    <w:p w:rsidR="00931344" w:rsidRPr="001A31F8" w:rsidRDefault="00230CE9" w:rsidP="00FD2868">
      <w:pPr>
        <w:spacing w:line="194" w:lineRule="atLeast"/>
        <w:textAlignment w:val="baseline"/>
        <w:rPr>
          <w:rFonts w:ascii="Arial" w:hAnsi="Arial" w:cs="Arial"/>
          <w:b/>
          <w:bCs/>
          <w:color w:val="000000"/>
          <w:sz w:val="22"/>
          <w:szCs w:val="22"/>
        </w:rPr>
      </w:pPr>
      <w:r>
        <w:rPr>
          <w:rFonts w:ascii="Arial" w:hAnsi="Arial" w:cs="Arial"/>
          <w:b/>
          <w:bCs/>
          <w:color w:val="000000"/>
          <w:sz w:val="22"/>
          <w:szCs w:val="22"/>
        </w:rPr>
        <w:t>Bylaw</w:t>
      </w:r>
      <w:r w:rsidR="00C6509A" w:rsidRPr="001A31F8">
        <w:rPr>
          <w:rFonts w:ascii="Arial" w:hAnsi="Arial" w:cs="Arial"/>
          <w:b/>
          <w:bCs/>
          <w:color w:val="000000"/>
          <w:sz w:val="22"/>
          <w:szCs w:val="22"/>
        </w:rPr>
        <w:t xml:space="preserve"> 1</w:t>
      </w:r>
      <w:r w:rsidR="005B0036" w:rsidRPr="001A31F8">
        <w:rPr>
          <w:rFonts w:ascii="Arial" w:hAnsi="Arial" w:cs="Arial"/>
          <w:b/>
          <w:bCs/>
          <w:color w:val="000000"/>
          <w:sz w:val="22"/>
          <w:szCs w:val="22"/>
        </w:rPr>
        <w:t>3</w:t>
      </w:r>
      <w:r w:rsidR="00FF03B7">
        <w:rPr>
          <w:rFonts w:ascii="Arial" w:hAnsi="Arial" w:cs="Arial"/>
          <w:b/>
          <w:bCs/>
          <w:color w:val="000000"/>
          <w:sz w:val="22"/>
          <w:szCs w:val="22"/>
        </w:rPr>
        <w:tab/>
      </w:r>
      <w:r w:rsidR="00931344" w:rsidRPr="001A31F8">
        <w:rPr>
          <w:rFonts w:ascii="Arial" w:hAnsi="Arial" w:cs="Arial"/>
          <w:b/>
          <w:bCs/>
          <w:color w:val="000000"/>
          <w:sz w:val="22"/>
          <w:szCs w:val="22"/>
        </w:rPr>
        <w:t>Resolutions</w:t>
      </w:r>
    </w:p>
    <w:p w:rsidR="00FF03B7" w:rsidRDefault="00FF03B7" w:rsidP="00931344">
      <w:pPr>
        <w:spacing w:line="220" w:lineRule="atLeast"/>
        <w:textAlignment w:val="baseline"/>
        <w:rPr>
          <w:rFonts w:ascii="Arial" w:hAnsi="Arial" w:cs="Arial"/>
          <w:color w:val="000000"/>
          <w:sz w:val="22"/>
          <w:szCs w:val="22"/>
        </w:rPr>
      </w:pPr>
    </w:p>
    <w:p w:rsidR="00931344" w:rsidRPr="001A31F8" w:rsidRDefault="00393029" w:rsidP="00931344">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Section 1</w:t>
      </w:r>
      <w:r w:rsidR="00FF03B7">
        <w:rPr>
          <w:rFonts w:ascii="Arial" w:hAnsi="Arial" w:cs="Arial"/>
          <w:color w:val="000000"/>
          <w:sz w:val="22"/>
          <w:szCs w:val="22"/>
        </w:rPr>
        <w:t xml:space="preserve"> </w:t>
      </w:r>
      <w:r w:rsidR="00FF03B7" w:rsidRPr="001A31F8">
        <w:rPr>
          <w:rFonts w:ascii="Arial" w:hAnsi="Arial" w:cs="Arial"/>
          <w:b/>
          <w:bCs/>
          <w:color w:val="000000"/>
          <w:sz w:val="22"/>
          <w:szCs w:val="22"/>
        </w:rPr>
        <w:t>—</w:t>
      </w:r>
      <w:r w:rsidR="00FF03B7">
        <w:rPr>
          <w:rFonts w:ascii="Arial" w:hAnsi="Arial" w:cs="Arial"/>
          <w:color w:val="000000"/>
          <w:sz w:val="22"/>
          <w:szCs w:val="22"/>
        </w:rPr>
        <w:t xml:space="preserve"> </w:t>
      </w:r>
      <w:r w:rsidR="00931344" w:rsidRPr="001A31F8">
        <w:rPr>
          <w:rFonts w:ascii="Arial" w:hAnsi="Arial" w:cs="Arial"/>
          <w:color w:val="000000"/>
          <w:sz w:val="22"/>
          <w:szCs w:val="22"/>
        </w:rPr>
        <w:t>Any resolutions or motions to commit the club to any position or action shall first be reviewed and approved by the Board. If resolutions or motions are first offered at a club meeting, they shall be sent to the Board without discussion.</w:t>
      </w:r>
    </w:p>
    <w:p w:rsidR="00496248" w:rsidRDefault="00496248" w:rsidP="00931344">
      <w:pPr>
        <w:spacing w:line="220" w:lineRule="atLeast"/>
        <w:textAlignment w:val="baseline"/>
        <w:rPr>
          <w:rFonts w:ascii="Arial" w:hAnsi="Arial" w:cs="Arial"/>
          <w:color w:val="000000"/>
          <w:sz w:val="22"/>
          <w:szCs w:val="22"/>
        </w:rPr>
      </w:pPr>
    </w:p>
    <w:p w:rsidR="00393029" w:rsidRPr="001A31F8" w:rsidRDefault="00393029" w:rsidP="00931344">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w:t>
      </w:r>
      <w:r w:rsidR="00592EEA">
        <w:rPr>
          <w:rFonts w:ascii="Arial" w:hAnsi="Arial" w:cs="Arial"/>
          <w:color w:val="000000"/>
          <w:sz w:val="22"/>
          <w:szCs w:val="22"/>
        </w:rPr>
        <w:t>2</w:t>
      </w:r>
      <w:r w:rsidR="00FF03B7">
        <w:rPr>
          <w:rFonts w:ascii="Arial" w:hAnsi="Arial" w:cs="Arial"/>
          <w:color w:val="000000"/>
          <w:sz w:val="22"/>
          <w:szCs w:val="22"/>
        </w:rPr>
        <w:t xml:space="preserve"> </w:t>
      </w:r>
      <w:r w:rsidR="00FF03B7" w:rsidRPr="001A31F8">
        <w:rPr>
          <w:rFonts w:ascii="Arial" w:hAnsi="Arial" w:cs="Arial"/>
          <w:b/>
          <w:bCs/>
          <w:color w:val="000000"/>
          <w:sz w:val="22"/>
          <w:szCs w:val="22"/>
        </w:rPr>
        <w:t>—</w:t>
      </w:r>
      <w:r w:rsidRPr="001A31F8">
        <w:rPr>
          <w:rFonts w:ascii="Arial" w:hAnsi="Arial" w:cs="Arial"/>
          <w:color w:val="000000"/>
          <w:sz w:val="22"/>
          <w:szCs w:val="22"/>
        </w:rPr>
        <w:t xml:space="preserve"> A resolution is passed by this club as a special resolution if:</w:t>
      </w:r>
    </w:p>
    <w:p w:rsidR="00393029" w:rsidRPr="001A31F8" w:rsidRDefault="00393029" w:rsidP="00FD74B2">
      <w:pPr>
        <w:numPr>
          <w:ilvl w:val="0"/>
          <w:numId w:val="17"/>
        </w:numPr>
        <w:tabs>
          <w:tab w:val="clear" w:pos="1080"/>
          <w:tab w:val="num" w:pos="426"/>
        </w:tabs>
        <w:spacing w:line="220" w:lineRule="atLeast"/>
        <w:ind w:left="426" w:hanging="426"/>
        <w:textAlignment w:val="baseline"/>
        <w:rPr>
          <w:rFonts w:ascii="Arial" w:hAnsi="Arial" w:cs="Arial"/>
          <w:color w:val="000000"/>
          <w:sz w:val="22"/>
          <w:szCs w:val="22"/>
        </w:rPr>
      </w:pPr>
      <w:r w:rsidRPr="001A31F8">
        <w:rPr>
          <w:rFonts w:ascii="Arial" w:hAnsi="Arial" w:cs="Arial"/>
          <w:color w:val="000000"/>
          <w:sz w:val="22"/>
          <w:szCs w:val="22"/>
        </w:rPr>
        <w:t>at a meeting of the club of which notice has been given to the members no later than 21 days before the date on which the meeting is held; or</w:t>
      </w:r>
    </w:p>
    <w:p w:rsidR="00393029" w:rsidRPr="001A31F8" w:rsidRDefault="0037656A" w:rsidP="00FD74B2">
      <w:pPr>
        <w:numPr>
          <w:ilvl w:val="0"/>
          <w:numId w:val="17"/>
        </w:numPr>
        <w:tabs>
          <w:tab w:val="clear" w:pos="1080"/>
          <w:tab w:val="num" w:pos="426"/>
        </w:tabs>
        <w:spacing w:line="220" w:lineRule="atLeast"/>
        <w:ind w:left="426" w:hanging="426"/>
        <w:textAlignment w:val="baseline"/>
        <w:rPr>
          <w:rFonts w:ascii="Arial" w:hAnsi="Arial" w:cs="Arial"/>
          <w:color w:val="000000"/>
          <w:sz w:val="22"/>
          <w:szCs w:val="22"/>
        </w:rPr>
      </w:pPr>
      <w:r>
        <w:rPr>
          <w:rFonts w:ascii="Arial" w:hAnsi="Arial" w:cs="Arial"/>
          <w:color w:val="000000"/>
          <w:sz w:val="22"/>
          <w:szCs w:val="22"/>
        </w:rPr>
        <w:t>i</w:t>
      </w:r>
      <w:r w:rsidR="00393029" w:rsidRPr="001A31F8">
        <w:rPr>
          <w:rFonts w:ascii="Arial" w:hAnsi="Arial" w:cs="Arial"/>
          <w:color w:val="000000"/>
          <w:sz w:val="22"/>
          <w:szCs w:val="22"/>
        </w:rPr>
        <w:t xml:space="preserve">n such other manner as the </w:t>
      </w:r>
      <w:r w:rsidR="00FD74B2">
        <w:rPr>
          <w:rFonts w:ascii="Arial" w:hAnsi="Arial" w:cs="Arial"/>
          <w:color w:val="000000"/>
          <w:sz w:val="22"/>
          <w:szCs w:val="22"/>
        </w:rPr>
        <w:t>Secretary as defined in the Act</w:t>
      </w:r>
      <w:r w:rsidR="00393029" w:rsidRPr="001A31F8">
        <w:rPr>
          <w:rFonts w:ascii="Arial" w:hAnsi="Arial" w:cs="Arial"/>
          <w:color w:val="000000"/>
          <w:sz w:val="22"/>
          <w:szCs w:val="22"/>
        </w:rPr>
        <w:t xml:space="preserve"> may direct,</w:t>
      </w:r>
    </w:p>
    <w:p w:rsidR="00393029" w:rsidRPr="001A31F8" w:rsidRDefault="00393029" w:rsidP="00393029">
      <w:pPr>
        <w:spacing w:line="220" w:lineRule="atLeast"/>
        <w:textAlignment w:val="baseline"/>
        <w:rPr>
          <w:rFonts w:ascii="Arial" w:hAnsi="Arial" w:cs="Arial"/>
          <w:color w:val="000000"/>
          <w:sz w:val="22"/>
          <w:szCs w:val="22"/>
        </w:rPr>
      </w:pPr>
      <w:proofErr w:type="gramStart"/>
      <w:r w:rsidRPr="001A31F8">
        <w:rPr>
          <w:rFonts w:ascii="Arial" w:hAnsi="Arial" w:cs="Arial"/>
          <w:color w:val="000000"/>
          <w:sz w:val="22"/>
          <w:szCs w:val="22"/>
        </w:rPr>
        <w:t>it</w:t>
      </w:r>
      <w:proofErr w:type="gramEnd"/>
      <w:r w:rsidRPr="001A31F8">
        <w:rPr>
          <w:rFonts w:ascii="Arial" w:hAnsi="Arial" w:cs="Arial"/>
          <w:color w:val="000000"/>
          <w:sz w:val="22"/>
          <w:szCs w:val="22"/>
        </w:rPr>
        <w:t xml:space="preserve"> is supported by at least three-quarters of the votes cast by members of the club </w:t>
      </w:r>
      <w:r w:rsidR="0037656A">
        <w:rPr>
          <w:rFonts w:ascii="Arial" w:hAnsi="Arial" w:cs="Arial"/>
          <w:color w:val="000000"/>
          <w:sz w:val="22"/>
          <w:szCs w:val="22"/>
        </w:rPr>
        <w:t xml:space="preserve">present at the meeting </w:t>
      </w:r>
      <w:r w:rsidRPr="001A31F8">
        <w:rPr>
          <w:rFonts w:ascii="Arial" w:hAnsi="Arial" w:cs="Arial"/>
          <w:color w:val="000000"/>
          <w:sz w:val="22"/>
          <w:szCs w:val="22"/>
        </w:rPr>
        <w:t>who, under the club’</w:t>
      </w:r>
      <w:r w:rsidR="00FE519F" w:rsidRPr="001A31F8">
        <w:rPr>
          <w:rFonts w:ascii="Arial" w:hAnsi="Arial" w:cs="Arial"/>
          <w:color w:val="000000"/>
          <w:sz w:val="22"/>
          <w:szCs w:val="22"/>
        </w:rPr>
        <w:t>s rules, are entitled to vote on the proposed resolution</w:t>
      </w:r>
      <w:r w:rsidR="001E2EBD">
        <w:rPr>
          <w:rFonts w:ascii="Arial" w:hAnsi="Arial" w:cs="Arial"/>
          <w:color w:val="000000"/>
          <w:sz w:val="22"/>
          <w:szCs w:val="22"/>
        </w:rPr>
        <w:t>, and is otherwise made in compliance with section 39 of the Act</w:t>
      </w:r>
      <w:r w:rsidR="00FE519F" w:rsidRPr="001A31F8">
        <w:rPr>
          <w:rFonts w:ascii="Arial" w:hAnsi="Arial" w:cs="Arial"/>
          <w:color w:val="000000"/>
          <w:sz w:val="22"/>
          <w:szCs w:val="22"/>
        </w:rPr>
        <w:t>.</w:t>
      </w:r>
    </w:p>
    <w:p w:rsidR="00496248" w:rsidRDefault="00496248" w:rsidP="00393029">
      <w:pPr>
        <w:spacing w:line="220" w:lineRule="atLeast"/>
        <w:textAlignment w:val="baseline"/>
        <w:rPr>
          <w:rFonts w:ascii="Arial" w:hAnsi="Arial" w:cs="Arial"/>
          <w:color w:val="000000"/>
          <w:sz w:val="22"/>
          <w:szCs w:val="22"/>
        </w:rPr>
      </w:pPr>
    </w:p>
    <w:p w:rsidR="00FE519F" w:rsidRPr="001A31F8" w:rsidRDefault="00FE519F" w:rsidP="00393029">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 xml:space="preserve">Section 3 </w:t>
      </w:r>
      <w:r w:rsidR="00FF03B7" w:rsidRPr="001A31F8">
        <w:rPr>
          <w:rFonts w:ascii="Arial" w:hAnsi="Arial" w:cs="Arial"/>
          <w:b/>
          <w:bCs/>
          <w:color w:val="000000"/>
          <w:sz w:val="22"/>
          <w:szCs w:val="22"/>
        </w:rPr>
        <w:t>—</w:t>
      </w:r>
      <w:r w:rsidRPr="001A31F8">
        <w:rPr>
          <w:rFonts w:ascii="Arial" w:hAnsi="Arial" w:cs="Arial"/>
          <w:color w:val="000000"/>
          <w:sz w:val="22"/>
          <w:szCs w:val="22"/>
        </w:rPr>
        <w:t xml:space="preserve"> </w:t>
      </w:r>
      <w:proofErr w:type="gramStart"/>
      <w:r w:rsidRPr="001A31F8">
        <w:rPr>
          <w:rFonts w:ascii="Arial" w:hAnsi="Arial" w:cs="Arial"/>
          <w:color w:val="000000"/>
          <w:sz w:val="22"/>
          <w:szCs w:val="22"/>
        </w:rPr>
        <w:t>A</w:t>
      </w:r>
      <w:proofErr w:type="gramEnd"/>
      <w:r w:rsidRPr="001A31F8">
        <w:rPr>
          <w:rFonts w:ascii="Arial" w:hAnsi="Arial" w:cs="Arial"/>
          <w:color w:val="000000"/>
          <w:sz w:val="22"/>
          <w:szCs w:val="22"/>
        </w:rPr>
        <w:t xml:space="preserve"> special resolution shall be required by the club:</w:t>
      </w:r>
    </w:p>
    <w:p w:rsidR="00FE519F" w:rsidRPr="001A31F8" w:rsidRDefault="00FE519F" w:rsidP="00FD74B2">
      <w:pPr>
        <w:numPr>
          <w:ilvl w:val="0"/>
          <w:numId w:val="18"/>
        </w:numPr>
        <w:tabs>
          <w:tab w:val="clear" w:pos="1080"/>
          <w:tab w:val="num" w:pos="426"/>
        </w:tabs>
        <w:spacing w:line="220" w:lineRule="atLeast"/>
        <w:ind w:left="426" w:hanging="426"/>
        <w:textAlignment w:val="baseline"/>
        <w:rPr>
          <w:rFonts w:ascii="Arial" w:hAnsi="Arial" w:cs="Arial"/>
          <w:color w:val="000000"/>
          <w:sz w:val="22"/>
          <w:szCs w:val="22"/>
        </w:rPr>
      </w:pPr>
      <w:r w:rsidRPr="001A31F8">
        <w:rPr>
          <w:rFonts w:ascii="Arial" w:hAnsi="Arial" w:cs="Arial"/>
          <w:color w:val="000000"/>
          <w:sz w:val="22"/>
          <w:szCs w:val="22"/>
        </w:rPr>
        <w:t>Upon a voluntary winding up;</w:t>
      </w:r>
    </w:p>
    <w:p w:rsidR="00FE519F" w:rsidRPr="001A31F8" w:rsidRDefault="00FE519F" w:rsidP="00FD74B2">
      <w:pPr>
        <w:numPr>
          <w:ilvl w:val="0"/>
          <w:numId w:val="18"/>
        </w:numPr>
        <w:tabs>
          <w:tab w:val="clear" w:pos="1080"/>
          <w:tab w:val="num" w:pos="426"/>
        </w:tabs>
        <w:spacing w:line="220" w:lineRule="atLeast"/>
        <w:ind w:left="426" w:hanging="426"/>
        <w:textAlignment w:val="baseline"/>
        <w:rPr>
          <w:rFonts w:ascii="Arial" w:hAnsi="Arial" w:cs="Arial"/>
          <w:color w:val="000000"/>
          <w:sz w:val="22"/>
          <w:szCs w:val="22"/>
        </w:rPr>
      </w:pPr>
      <w:r w:rsidRPr="001A31F8">
        <w:rPr>
          <w:rFonts w:ascii="Arial" w:hAnsi="Arial" w:cs="Arial"/>
          <w:color w:val="000000"/>
          <w:sz w:val="22"/>
          <w:szCs w:val="22"/>
        </w:rPr>
        <w:t>In a distribution of surplus property;</w:t>
      </w:r>
    </w:p>
    <w:p w:rsidR="00FE519F" w:rsidRPr="001A31F8" w:rsidRDefault="00FE519F" w:rsidP="00FD74B2">
      <w:pPr>
        <w:numPr>
          <w:ilvl w:val="0"/>
          <w:numId w:val="18"/>
        </w:numPr>
        <w:tabs>
          <w:tab w:val="clear" w:pos="1080"/>
          <w:tab w:val="num" w:pos="426"/>
        </w:tabs>
        <w:spacing w:line="220" w:lineRule="atLeast"/>
        <w:ind w:left="426" w:hanging="426"/>
        <w:textAlignment w:val="baseline"/>
        <w:rPr>
          <w:rFonts w:ascii="Arial" w:hAnsi="Arial" w:cs="Arial"/>
          <w:color w:val="000000"/>
          <w:sz w:val="22"/>
          <w:szCs w:val="22"/>
        </w:rPr>
      </w:pPr>
      <w:r w:rsidRPr="001A31F8">
        <w:rPr>
          <w:rFonts w:ascii="Arial" w:hAnsi="Arial" w:cs="Arial"/>
          <w:color w:val="000000"/>
          <w:sz w:val="22"/>
          <w:szCs w:val="22"/>
        </w:rPr>
        <w:t>Upon cancellation of incorporation; or</w:t>
      </w:r>
    </w:p>
    <w:p w:rsidR="00393029" w:rsidRPr="001A31F8" w:rsidRDefault="00FE519F" w:rsidP="00FD74B2">
      <w:pPr>
        <w:numPr>
          <w:ilvl w:val="0"/>
          <w:numId w:val="18"/>
        </w:numPr>
        <w:tabs>
          <w:tab w:val="clear" w:pos="1080"/>
          <w:tab w:val="num" w:pos="426"/>
        </w:tabs>
        <w:spacing w:line="220" w:lineRule="atLeast"/>
        <w:ind w:left="426" w:hanging="426"/>
        <w:textAlignment w:val="baseline"/>
        <w:rPr>
          <w:rFonts w:ascii="Arial" w:hAnsi="Arial" w:cs="Arial"/>
          <w:color w:val="000000"/>
          <w:sz w:val="22"/>
          <w:szCs w:val="22"/>
        </w:rPr>
      </w:pPr>
      <w:r w:rsidRPr="001A31F8">
        <w:rPr>
          <w:rFonts w:ascii="Arial" w:hAnsi="Arial" w:cs="Arial"/>
          <w:color w:val="000000"/>
          <w:sz w:val="22"/>
          <w:szCs w:val="22"/>
        </w:rPr>
        <w:lastRenderedPageBreak/>
        <w:t>Upon an amendment to the</w:t>
      </w:r>
      <w:r w:rsidR="00DC0333">
        <w:rPr>
          <w:rFonts w:ascii="Arial" w:hAnsi="Arial" w:cs="Arial"/>
          <w:color w:val="000000"/>
          <w:sz w:val="22"/>
          <w:szCs w:val="22"/>
        </w:rPr>
        <w:t xml:space="preserve"> constitution and the</w:t>
      </w:r>
      <w:r w:rsidRPr="001A31F8">
        <w:rPr>
          <w:rFonts w:ascii="Arial" w:hAnsi="Arial" w:cs="Arial"/>
          <w:color w:val="000000"/>
          <w:sz w:val="22"/>
          <w:szCs w:val="22"/>
        </w:rPr>
        <w:t>se bylaws.</w:t>
      </w:r>
    </w:p>
    <w:p w:rsidR="00931344" w:rsidRDefault="00931344" w:rsidP="00931344">
      <w:pPr>
        <w:spacing w:line="220" w:lineRule="atLeast"/>
        <w:textAlignment w:val="baseline"/>
        <w:rPr>
          <w:rFonts w:ascii="Arial" w:hAnsi="Arial" w:cs="Arial"/>
          <w:color w:val="000000"/>
          <w:sz w:val="22"/>
          <w:szCs w:val="22"/>
        </w:rPr>
      </w:pPr>
    </w:p>
    <w:p w:rsidR="009D2A9B" w:rsidRDefault="009D2A9B" w:rsidP="00931344">
      <w:pPr>
        <w:spacing w:line="220" w:lineRule="atLeast"/>
        <w:textAlignment w:val="baseline"/>
        <w:rPr>
          <w:rFonts w:ascii="Arial" w:hAnsi="Arial" w:cs="Arial"/>
          <w:color w:val="000000"/>
          <w:sz w:val="22"/>
          <w:szCs w:val="22"/>
        </w:rPr>
      </w:pPr>
      <w:r>
        <w:rPr>
          <w:rFonts w:ascii="Arial" w:hAnsi="Arial" w:cs="Arial"/>
          <w:color w:val="000000"/>
          <w:sz w:val="22"/>
          <w:szCs w:val="22"/>
        </w:rPr>
        <w:t>Section 4</w:t>
      </w:r>
      <w:r w:rsidRPr="001A31F8">
        <w:rPr>
          <w:rFonts w:ascii="Arial" w:hAnsi="Arial" w:cs="Arial"/>
          <w:color w:val="000000"/>
          <w:sz w:val="22"/>
          <w:szCs w:val="22"/>
        </w:rPr>
        <w:t xml:space="preserve"> </w:t>
      </w:r>
      <w:r w:rsidRPr="001A31F8">
        <w:rPr>
          <w:rFonts w:ascii="Arial" w:hAnsi="Arial" w:cs="Arial"/>
          <w:b/>
          <w:bCs/>
          <w:color w:val="000000"/>
          <w:sz w:val="22"/>
          <w:szCs w:val="22"/>
        </w:rPr>
        <w:t>—</w:t>
      </w:r>
      <w:r w:rsidRPr="001A31F8">
        <w:rPr>
          <w:rFonts w:ascii="Arial" w:hAnsi="Arial" w:cs="Arial"/>
          <w:color w:val="000000"/>
          <w:sz w:val="22"/>
          <w:szCs w:val="22"/>
        </w:rPr>
        <w:t xml:space="preserve"> A</w:t>
      </w:r>
      <w:r>
        <w:rPr>
          <w:rFonts w:ascii="Arial" w:hAnsi="Arial" w:cs="Arial"/>
          <w:color w:val="000000"/>
          <w:sz w:val="22"/>
          <w:szCs w:val="22"/>
        </w:rPr>
        <w:t xml:space="preserve"> resolution of the club or the Board shall only be valid if a quorum </w:t>
      </w:r>
      <w:r w:rsidR="00230CE9">
        <w:rPr>
          <w:rFonts w:ascii="Arial" w:hAnsi="Arial" w:cs="Arial"/>
          <w:color w:val="000000"/>
          <w:sz w:val="22"/>
          <w:szCs w:val="22"/>
        </w:rPr>
        <w:t>is</w:t>
      </w:r>
      <w:r>
        <w:rPr>
          <w:rFonts w:ascii="Arial" w:hAnsi="Arial" w:cs="Arial"/>
          <w:color w:val="000000"/>
          <w:sz w:val="22"/>
          <w:szCs w:val="22"/>
        </w:rPr>
        <w:t xml:space="preserve"> present for the vote on the resolution.</w:t>
      </w:r>
    </w:p>
    <w:p w:rsidR="00C84A97" w:rsidRDefault="00C84A97" w:rsidP="00931344">
      <w:pPr>
        <w:spacing w:line="220" w:lineRule="atLeast"/>
        <w:textAlignment w:val="baseline"/>
        <w:rPr>
          <w:rFonts w:ascii="Arial" w:hAnsi="Arial" w:cs="Arial"/>
          <w:color w:val="000000"/>
          <w:sz w:val="22"/>
          <w:szCs w:val="22"/>
        </w:rPr>
      </w:pPr>
    </w:p>
    <w:p w:rsidR="00C84A97" w:rsidRDefault="00C84A97" w:rsidP="00931344">
      <w:pPr>
        <w:spacing w:line="220" w:lineRule="atLeast"/>
        <w:textAlignment w:val="baseline"/>
        <w:rPr>
          <w:rFonts w:ascii="Arial" w:hAnsi="Arial" w:cs="Arial"/>
          <w:color w:val="000000"/>
          <w:sz w:val="22"/>
          <w:szCs w:val="22"/>
        </w:rPr>
      </w:pPr>
      <w:r>
        <w:rPr>
          <w:rFonts w:ascii="Arial" w:hAnsi="Arial" w:cs="Arial"/>
          <w:color w:val="000000"/>
          <w:sz w:val="22"/>
          <w:szCs w:val="22"/>
        </w:rPr>
        <w:t>Section 5</w:t>
      </w:r>
      <w:r w:rsidRPr="001A31F8">
        <w:rPr>
          <w:rFonts w:ascii="Arial" w:hAnsi="Arial" w:cs="Arial"/>
          <w:color w:val="000000"/>
          <w:sz w:val="22"/>
          <w:szCs w:val="22"/>
        </w:rPr>
        <w:t xml:space="preserve"> </w:t>
      </w:r>
      <w:r w:rsidRPr="001A31F8">
        <w:rPr>
          <w:rFonts w:ascii="Arial" w:hAnsi="Arial" w:cs="Arial"/>
          <w:b/>
          <w:bCs/>
          <w:color w:val="000000"/>
          <w:sz w:val="22"/>
          <w:szCs w:val="22"/>
        </w:rPr>
        <w:t>—</w:t>
      </w:r>
      <w:r w:rsidRPr="001A31F8">
        <w:rPr>
          <w:rFonts w:ascii="Arial" w:hAnsi="Arial" w:cs="Arial"/>
          <w:color w:val="000000"/>
          <w:sz w:val="22"/>
          <w:szCs w:val="22"/>
        </w:rPr>
        <w:t xml:space="preserve"> </w:t>
      </w:r>
      <w:r>
        <w:rPr>
          <w:rFonts w:ascii="Arial" w:hAnsi="Arial" w:cs="Arial"/>
          <w:color w:val="000000"/>
          <w:sz w:val="22"/>
          <w:szCs w:val="22"/>
        </w:rPr>
        <w:t>All resolutions other than those requiring a special resolution may be passed by a simply majority of members present and entitled to vote</w:t>
      </w:r>
      <w:r w:rsidRPr="00307E21">
        <w:rPr>
          <w:rFonts w:ascii="Arial" w:hAnsi="Arial" w:cs="Arial"/>
          <w:color w:val="000000"/>
          <w:sz w:val="22"/>
          <w:szCs w:val="22"/>
        </w:rPr>
        <w:t>.</w:t>
      </w:r>
      <w:r w:rsidR="00307E21" w:rsidRPr="00307E21">
        <w:rPr>
          <w:rFonts w:ascii="Arial" w:hAnsi="Arial" w:cs="Arial"/>
          <w:color w:val="000000"/>
          <w:sz w:val="22"/>
          <w:szCs w:val="22"/>
        </w:rPr>
        <w:t xml:space="preserve">  </w:t>
      </w:r>
      <w:r w:rsidR="00307E21" w:rsidRPr="00307E21">
        <w:rPr>
          <w:rFonts w:ascii="Arial" w:hAnsi="Arial"/>
          <w:sz w:val="22"/>
          <w:szCs w:val="22"/>
          <w:lang w:eastAsia="en-AU"/>
        </w:rPr>
        <w:t>In the</w:t>
      </w:r>
      <w:r w:rsidR="00307E21">
        <w:rPr>
          <w:rFonts w:ascii="Arial" w:hAnsi="Arial"/>
          <w:sz w:val="22"/>
          <w:szCs w:val="22"/>
          <w:lang w:eastAsia="en-AU"/>
        </w:rPr>
        <w:t xml:space="preserve"> case of an equality of votes</w:t>
      </w:r>
      <w:r w:rsidR="00307E21" w:rsidRPr="00307E21">
        <w:rPr>
          <w:rFonts w:ascii="Arial" w:hAnsi="Arial"/>
          <w:sz w:val="22"/>
          <w:szCs w:val="22"/>
          <w:lang w:eastAsia="en-AU"/>
        </w:rPr>
        <w:t>, the chairperson of the meeting is entitled to exercise a second or casting vote</w:t>
      </w:r>
      <w:r w:rsidR="000465D9">
        <w:rPr>
          <w:rFonts w:ascii="Arial" w:hAnsi="Arial"/>
          <w:sz w:val="22"/>
          <w:szCs w:val="22"/>
          <w:lang w:eastAsia="en-AU"/>
        </w:rPr>
        <w:t>.</w:t>
      </w:r>
      <w:bookmarkStart w:id="0" w:name="_GoBack"/>
      <w:bookmarkEnd w:id="0"/>
    </w:p>
    <w:p w:rsidR="009D2A9B" w:rsidRPr="001A31F8" w:rsidRDefault="009D2A9B" w:rsidP="00931344">
      <w:pPr>
        <w:spacing w:line="220" w:lineRule="atLeast"/>
        <w:textAlignment w:val="baseline"/>
        <w:rPr>
          <w:rFonts w:ascii="Arial" w:hAnsi="Arial" w:cs="Arial"/>
          <w:color w:val="000000"/>
          <w:sz w:val="22"/>
          <w:szCs w:val="22"/>
        </w:rPr>
      </w:pPr>
    </w:p>
    <w:p w:rsidR="00931344" w:rsidRPr="001A31F8" w:rsidRDefault="00230CE9" w:rsidP="00931344">
      <w:pPr>
        <w:spacing w:line="194" w:lineRule="atLeast"/>
        <w:textAlignment w:val="baseline"/>
        <w:rPr>
          <w:rFonts w:ascii="Arial" w:hAnsi="Arial" w:cs="Arial"/>
          <w:b/>
          <w:bCs/>
          <w:color w:val="000000"/>
          <w:sz w:val="22"/>
          <w:szCs w:val="22"/>
        </w:rPr>
      </w:pPr>
      <w:r>
        <w:rPr>
          <w:rFonts w:ascii="Arial" w:hAnsi="Arial" w:cs="Arial"/>
          <w:b/>
          <w:bCs/>
          <w:color w:val="000000"/>
          <w:sz w:val="22"/>
          <w:szCs w:val="22"/>
        </w:rPr>
        <w:t>Bylaw</w:t>
      </w:r>
      <w:r w:rsidR="00C6509A" w:rsidRPr="001A31F8">
        <w:rPr>
          <w:rFonts w:ascii="Arial" w:hAnsi="Arial" w:cs="Arial"/>
          <w:b/>
          <w:bCs/>
          <w:color w:val="000000"/>
          <w:sz w:val="22"/>
          <w:szCs w:val="22"/>
        </w:rPr>
        <w:t xml:space="preserve"> 1</w:t>
      </w:r>
      <w:r w:rsidR="005B0036" w:rsidRPr="001A31F8">
        <w:rPr>
          <w:rFonts w:ascii="Arial" w:hAnsi="Arial" w:cs="Arial"/>
          <w:b/>
          <w:bCs/>
          <w:color w:val="000000"/>
          <w:sz w:val="22"/>
          <w:szCs w:val="22"/>
        </w:rPr>
        <w:t>4</w:t>
      </w:r>
      <w:r w:rsidR="00461737">
        <w:rPr>
          <w:rFonts w:ascii="Arial" w:hAnsi="Arial" w:cs="Arial"/>
          <w:b/>
          <w:bCs/>
          <w:color w:val="000000"/>
          <w:sz w:val="22"/>
          <w:szCs w:val="22"/>
        </w:rPr>
        <w:tab/>
      </w:r>
      <w:r w:rsidR="00931344" w:rsidRPr="001A31F8">
        <w:rPr>
          <w:rFonts w:ascii="Arial" w:hAnsi="Arial" w:cs="Arial"/>
          <w:b/>
          <w:bCs/>
          <w:color w:val="000000"/>
          <w:sz w:val="22"/>
          <w:szCs w:val="22"/>
        </w:rPr>
        <w:t>Amendments</w:t>
      </w:r>
    </w:p>
    <w:p w:rsidR="00FD74B2" w:rsidRDefault="00FD74B2" w:rsidP="00931344">
      <w:pPr>
        <w:spacing w:line="220" w:lineRule="atLeast"/>
        <w:textAlignment w:val="baseline"/>
        <w:rPr>
          <w:rFonts w:ascii="Arial" w:hAnsi="Arial" w:cs="Arial"/>
          <w:color w:val="000000"/>
          <w:sz w:val="22"/>
          <w:szCs w:val="22"/>
        </w:rPr>
      </w:pPr>
    </w:p>
    <w:p w:rsidR="00931344" w:rsidRPr="001A31F8" w:rsidRDefault="00931344" w:rsidP="00931344">
      <w:pPr>
        <w:spacing w:line="220" w:lineRule="atLeast"/>
        <w:textAlignment w:val="baseline"/>
        <w:rPr>
          <w:rFonts w:ascii="Arial" w:hAnsi="Arial" w:cs="Arial"/>
          <w:color w:val="000000"/>
          <w:sz w:val="22"/>
          <w:szCs w:val="22"/>
        </w:rPr>
      </w:pPr>
      <w:r w:rsidRPr="001A31F8">
        <w:rPr>
          <w:rFonts w:ascii="Arial" w:hAnsi="Arial" w:cs="Arial"/>
          <w:color w:val="000000"/>
          <w:sz w:val="22"/>
          <w:szCs w:val="22"/>
        </w:rPr>
        <w:t>Changes to these bylaws must be consistent with the Standard Rotary Club Constitution, the RI Constitution and Bylaws an</w:t>
      </w:r>
      <w:r w:rsidR="00EC469E">
        <w:rPr>
          <w:rFonts w:ascii="Arial" w:hAnsi="Arial" w:cs="Arial"/>
          <w:color w:val="000000"/>
          <w:sz w:val="22"/>
          <w:szCs w:val="22"/>
        </w:rPr>
        <w:t>d the Rotary Code of Policies.</w:t>
      </w:r>
    </w:p>
    <w:p w:rsidR="00931344" w:rsidRPr="001A31F8" w:rsidRDefault="00931344" w:rsidP="00931344">
      <w:pPr>
        <w:rPr>
          <w:rFonts w:ascii="Arial" w:hAnsi="Arial" w:cs="Arial"/>
          <w:b/>
          <w:color w:val="000000"/>
          <w:sz w:val="22"/>
          <w:szCs w:val="22"/>
          <w:lang w:val="en-AU"/>
        </w:rPr>
      </w:pPr>
    </w:p>
    <w:p w:rsidR="00931344" w:rsidRPr="001A31F8" w:rsidRDefault="00230CE9" w:rsidP="00931344">
      <w:pPr>
        <w:tabs>
          <w:tab w:val="left" w:pos="-1440"/>
        </w:tabs>
        <w:ind w:left="1440" w:hanging="1440"/>
        <w:rPr>
          <w:rFonts w:ascii="Arial" w:hAnsi="Arial" w:cs="Arial"/>
          <w:b/>
          <w:color w:val="000000"/>
          <w:sz w:val="22"/>
          <w:szCs w:val="22"/>
          <w:lang w:val="en-AU"/>
        </w:rPr>
      </w:pPr>
      <w:r>
        <w:rPr>
          <w:rFonts w:ascii="Arial" w:hAnsi="Arial" w:cs="Arial"/>
          <w:b/>
          <w:bCs/>
          <w:color w:val="000000"/>
          <w:sz w:val="22"/>
          <w:szCs w:val="22"/>
          <w:lang w:val="en-AU"/>
        </w:rPr>
        <w:t>Bylaw</w:t>
      </w:r>
      <w:r w:rsidR="00931344" w:rsidRPr="001A31F8">
        <w:rPr>
          <w:rFonts w:ascii="Arial" w:hAnsi="Arial" w:cs="Arial"/>
          <w:b/>
          <w:bCs/>
          <w:color w:val="000000"/>
          <w:sz w:val="22"/>
          <w:szCs w:val="22"/>
          <w:lang w:val="en-AU"/>
        </w:rPr>
        <w:t xml:space="preserve"> 1</w:t>
      </w:r>
      <w:r w:rsidR="005B0036" w:rsidRPr="001A31F8">
        <w:rPr>
          <w:rFonts w:ascii="Arial" w:hAnsi="Arial" w:cs="Arial"/>
          <w:b/>
          <w:bCs/>
          <w:color w:val="000000"/>
          <w:sz w:val="22"/>
          <w:szCs w:val="22"/>
          <w:lang w:val="en-AU"/>
        </w:rPr>
        <w:t>5</w:t>
      </w:r>
      <w:r w:rsidR="00931344" w:rsidRPr="001A31F8">
        <w:rPr>
          <w:rFonts w:ascii="Arial" w:hAnsi="Arial" w:cs="Arial"/>
          <w:b/>
          <w:bCs/>
          <w:color w:val="000000"/>
          <w:sz w:val="22"/>
          <w:szCs w:val="22"/>
          <w:lang w:val="en-AU"/>
        </w:rPr>
        <w:tab/>
      </w:r>
      <w:r w:rsidR="00931344" w:rsidRPr="00EC469E">
        <w:rPr>
          <w:rFonts w:ascii="Arial" w:hAnsi="Arial" w:cs="Arial"/>
          <w:b/>
          <w:bCs/>
          <w:i/>
          <w:iCs/>
          <w:color w:val="000000"/>
          <w:sz w:val="22"/>
          <w:szCs w:val="22"/>
          <w:lang w:val="en-AU"/>
        </w:rPr>
        <w:t>Associations Incorporation Act 2009</w:t>
      </w:r>
      <w:r w:rsidR="001F0CF9" w:rsidRPr="00EC469E">
        <w:rPr>
          <w:rFonts w:ascii="Arial" w:hAnsi="Arial" w:cs="Arial"/>
          <w:b/>
          <w:bCs/>
          <w:i/>
          <w:iCs/>
          <w:color w:val="000000"/>
          <w:sz w:val="22"/>
          <w:szCs w:val="22"/>
          <w:lang w:val="en-AU"/>
        </w:rPr>
        <w:t xml:space="preserve"> (NSW)</w:t>
      </w:r>
      <w:r w:rsidR="00931344" w:rsidRPr="001A31F8">
        <w:rPr>
          <w:rFonts w:ascii="Arial" w:hAnsi="Arial" w:cs="Arial"/>
          <w:b/>
          <w:bCs/>
          <w:iCs/>
          <w:color w:val="000000"/>
          <w:sz w:val="22"/>
          <w:szCs w:val="22"/>
          <w:lang w:val="en-AU"/>
        </w:rPr>
        <w:t xml:space="preserve"> ("the Act") and other Legislation </w:t>
      </w:r>
    </w:p>
    <w:p w:rsidR="00931344" w:rsidRPr="001A31F8" w:rsidRDefault="00931344" w:rsidP="00931344">
      <w:pPr>
        <w:rPr>
          <w:rFonts w:ascii="Arial" w:hAnsi="Arial" w:cs="Arial"/>
          <w:bCs/>
          <w:color w:val="000000"/>
          <w:sz w:val="22"/>
          <w:szCs w:val="22"/>
          <w:lang w:val="en-AU"/>
        </w:rPr>
      </w:pPr>
    </w:p>
    <w:p w:rsidR="00931344" w:rsidRPr="001A31F8" w:rsidRDefault="00931344" w:rsidP="00931344">
      <w:pPr>
        <w:rPr>
          <w:rFonts w:ascii="Arial" w:hAnsi="Arial" w:cs="Arial"/>
          <w:color w:val="000000"/>
          <w:sz w:val="22"/>
          <w:szCs w:val="22"/>
          <w:lang w:val="en-AU"/>
        </w:rPr>
      </w:pPr>
      <w:r w:rsidRPr="00EC469E">
        <w:rPr>
          <w:rFonts w:ascii="Arial" w:hAnsi="Arial" w:cs="Arial"/>
          <w:bCs/>
          <w:color w:val="000000"/>
          <w:sz w:val="22"/>
          <w:szCs w:val="22"/>
          <w:lang w:val="en-AU"/>
        </w:rPr>
        <w:t>Section 1</w:t>
      </w:r>
      <w:r w:rsidRPr="001A31F8">
        <w:rPr>
          <w:rFonts w:ascii="Arial" w:hAnsi="Arial" w:cs="Arial"/>
          <w:bCs/>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bCs/>
          <w:color w:val="000000"/>
          <w:sz w:val="22"/>
          <w:szCs w:val="22"/>
          <w:lang w:val="en-AU"/>
        </w:rPr>
        <w:t xml:space="preserve"> Register of Members</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(a)</w:t>
      </w:r>
      <w:r w:rsidRPr="001A31F8">
        <w:rPr>
          <w:rFonts w:ascii="Arial" w:hAnsi="Arial" w:cs="Arial"/>
          <w:color w:val="000000"/>
          <w:sz w:val="22"/>
          <w:szCs w:val="22"/>
          <w:lang w:val="en-AU"/>
        </w:rPr>
        <w:tab/>
        <w:t>The public officer of the club must establish and maintain a register of members of the club specifying the name and postal or residential address of each person who is a member of the club together with the date on which the person became a member.</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(b)</w:t>
      </w:r>
      <w:r w:rsidRPr="001A31F8">
        <w:rPr>
          <w:rFonts w:ascii="Arial" w:hAnsi="Arial" w:cs="Arial"/>
          <w:color w:val="000000"/>
          <w:sz w:val="22"/>
          <w:szCs w:val="22"/>
          <w:lang w:val="en-AU"/>
        </w:rPr>
        <w:tab/>
        <w:t>The register of members shall be kept in New South Wales:</w:t>
      </w:r>
    </w:p>
    <w:p w:rsidR="00931344" w:rsidRPr="001A31F8" w:rsidRDefault="00496248" w:rsidP="00230CE9">
      <w:pPr>
        <w:ind w:left="993" w:hanging="480"/>
        <w:rPr>
          <w:rFonts w:ascii="Arial" w:hAnsi="Arial" w:cs="Arial"/>
          <w:color w:val="000000"/>
          <w:sz w:val="22"/>
          <w:szCs w:val="22"/>
          <w:lang w:val="en-AU"/>
        </w:rPr>
      </w:pPr>
      <w:r>
        <w:rPr>
          <w:rFonts w:ascii="Arial" w:hAnsi="Arial" w:cs="Arial"/>
          <w:color w:val="000000"/>
          <w:sz w:val="22"/>
          <w:szCs w:val="22"/>
          <w:lang w:val="en-AU"/>
        </w:rPr>
        <w:t>(</w:t>
      </w:r>
      <w:proofErr w:type="spellStart"/>
      <w:r>
        <w:rPr>
          <w:rFonts w:ascii="Arial" w:hAnsi="Arial" w:cs="Arial"/>
          <w:color w:val="000000"/>
          <w:sz w:val="22"/>
          <w:szCs w:val="22"/>
          <w:lang w:val="en-AU"/>
        </w:rPr>
        <w:t>i</w:t>
      </w:r>
      <w:proofErr w:type="spellEnd"/>
      <w:r>
        <w:rPr>
          <w:rFonts w:ascii="Arial" w:hAnsi="Arial" w:cs="Arial"/>
          <w:color w:val="000000"/>
          <w:sz w:val="22"/>
          <w:szCs w:val="22"/>
          <w:lang w:val="en-AU"/>
        </w:rPr>
        <w:t>)</w:t>
      </w:r>
      <w:r>
        <w:rPr>
          <w:rFonts w:ascii="Arial" w:hAnsi="Arial" w:cs="Arial"/>
          <w:color w:val="000000"/>
          <w:sz w:val="22"/>
          <w:szCs w:val="22"/>
          <w:lang w:val="en-AU"/>
        </w:rPr>
        <w:tab/>
      </w:r>
      <w:proofErr w:type="gramStart"/>
      <w:r w:rsidR="00931344" w:rsidRPr="001A31F8">
        <w:rPr>
          <w:rFonts w:ascii="Arial" w:hAnsi="Arial" w:cs="Arial"/>
          <w:color w:val="000000"/>
          <w:sz w:val="22"/>
          <w:szCs w:val="22"/>
          <w:lang w:val="en-AU"/>
        </w:rPr>
        <w:t>at</w:t>
      </w:r>
      <w:proofErr w:type="gramEnd"/>
      <w:r w:rsidR="00931344" w:rsidRPr="001A31F8">
        <w:rPr>
          <w:rFonts w:ascii="Arial" w:hAnsi="Arial" w:cs="Arial"/>
          <w:color w:val="000000"/>
          <w:sz w:val="22"/>
          <w:szCs w:val="22"/>
          <w:lang w:val="en-AU"/>
        </w:rPr>
        <w:t xml:space="preserve"> the main premises of the club, or</w:t>
      </w:r>
    </w:p>
    <w:p w:rsidR="00931344" w:rsidRPr="001A31F8" w:rsidRDefault="00931344" w:rsidP="00230CE9">
      <w:pPr>
        <w:ind w:left="993" w:hanging="480"/>
        <w:rPr>
          <w:rFonts w:ascii="Arial" w:hAnsi="Arial" w:cs="Arial"/>
          <w:color w:val="000000"/>
          <w:sz w:val="22"/>
          <w:szCs w:val="22"/>
          <w:lang w:val="en-AU"/>
        </w:rPr>
      </w:pPr>
      <w:r w:rsidRPr="001A31F8">
        <w:rPr>
          <w:rFonts w:ascii="Arial" w:hAnsi="Arial" w:cs="Arial"/>
          <w:color w:val="000000"/>
          <w:sz w:val="22"/>
          <w:szCs w:val="22"/>
          <w:lang w:val="en-AU"/>
        </w:rPr>
        <w:t>(ii)</w:t>
      </w:r>
      <w:r w:rsidR="00496248">
        <w:rPr>
          <w:rFonts w:ascii="Arial" w:hAnsi="Arial" w:cs="Arial"/>
          <w:color w:val="000000"/>
          <w:sz w:val="22"/>
          <w:szCs w:val="22"/>
          <w:lang w:val="en-AU"/>
        </w:rPr>
        <w:tab/>
      </w:r>
      <w:proofErr w:type="gramStart"/>
      <w:r w:rsidRPr="001A31F8">
        <w:rPr>
          <w:rFonts w:ascii="Arial" w:hAnsi="Arial" w:cs="Arial"/>
          <w:color w:val="000000"/>
          <w:sz w:val="22"/>
          <w:szCs w:val="22"/>
          <w:lang w:val="en-AU"/>
        </w:rPr>
        <w:t>if</w:t>
      </w:r>
      <w:proofErr w:type="gramEnd"/>
      <w:r w:rsidRPr="001A31F8">
        <w:rPr>
          <w:rFonts w:ascii="Arial" w:hAnsi="Arial" w:cs="Arial"/>
          <w:color w:val="000000"/>
          <w:sz w:val="22"/>
          <w:szCs w:val="22"/>
          <w:lang w:val="en-AU"/>
        </w:rPr>
        <w:t xml:space="preserve"> the club has no premises, at the club’s official address.</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(c)</w:t>
      </w:r>
      <w:r w:rsidRPr="001A31F8">
        <w:rPr>
          <w:rFonts w:ascii="Arial" w:hAnsi="Arial" w:cs="Arial"/>
          <w:color w:val="000000"/>
          <w:sz w:val="22"/>
          <w:szCs w:val="22"/>
          <w:lang w:val="en-AU"/>
        </w:rPr>
        <w:tab/>
        <w:t>The register of members must be open for inspection, free of charge, by any member of the club at any reasonable hour.</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(d)</w:t>
      </w:r>
      <w:r w:rsidRPr="001A31F8">
        <w:rPr>
          <w:rFonts w:ascii="Arial" w:hAnsi="Arial" w:cs="Arial"/>
          <w:color w:val="000000"/>
          <w:sz w:val="22"/>
          <w:szCs w:val="22"/>
          <w:lang w:val="en-AU"/>
        </w:rPr>
        <w:tab/>
        <w:t>A member of the club may obtain a copy of any part of the register on payment of a fee of not more than $1 for each page copied.</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(e)</w:t>
      </w:r>
      <w:r w:rsidRPr="001A31F8">
        <w:rPr>
          <w:rFonts w:ascii="Arial" w:hAnsi="Arial" w:cs="Arial"/>
          <w:color w:val="000000"/>
          <w:sz w:val="22"/>
          <w:szCs w:val="22"/>
          <w:lang w:val="en-AU"/>
        </w:rPr>
        <w:tab/>
        <w:t>If a member requests that any information contained on the register about the member (other than the member’s name) not be available for inspection, that information must not be made available for inspection.</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(f)</w:t>
      </w:r>
      <w:r w:rsidRPr="001A31F8">
        <w:rPr>
          <w:rFonts w:ascii="Arial" w:hAnsi="Arial" w:cs="Arial"/>
          <w:color w:val="000000"/>
          <w:sz w:val="22"/>
          <w:szCs w:val="22"/>
          <w:lang w:val="en-AU"/>
        </w:rPr>
        <w:tab/>
        <w:t xml:space="preserve">A member must not use information about a person obtained from the register to contact or send material to the person, other than for: </w:t>
      </w:r>
    </w:p>
    <w:p w:rsidR="00230CE9" w:rsidRDefault="00230CE9" w:rsidP="00230CE9">
      <w:pPr>
        <w:ind w:left="993" w:hanging="480"/>
        <w:rPr>
          <w:rFonts w:ascii="Arial" w:hAnsi="Arial" w:cs="Arial"/>
          <w:color w:val="000000"/>
          <w:sz w:val="22"/>
          <w:szCs w:val="22"/>
          <w:lang w:val="en-AU"/>
        </w:rPr>
      </w:pPr>
      <w:r>
        <w:rPr>
          <w:rFonts w:ascii="Arial" w:hAnsi="Arial" w:cs="Arial"/>
          <w:color w:val="000000"/>
          <w:sz w:val="22"/>
          <w:szCs w:val="22"/>
          <w:lang w:val="en-AU"/>
        </w:rPr>
        <w:t>(</w:t>
      </w:r>
      <w:proofErr w:type="spellStart"/>
      <w:r>
        <w:rPr>
          <w:rFonts w:ascii="Arial" w:hAnsi="Arial" w:cs="Arial"/>
          <w:color w:val="000000"/>
          <w:sz w:val="22"/>
          <w:szCs w:val="22"/>
          <w:lang w:val="en-AU"/>
        </w:rPr>
        <w:t>i</w:t>
      </w:r>
      <w:proofErr w:type="spellEnd"/>
      <w:r>
        <w:rPr>
          <w:rFonts w:ascii="Arial" w:hAnsi="Arial" w:cs="Arial"/>
          <w:color w:val="000000"/>
          <w:sz w:val="22"/>
          <w:szCs w:val="22"/>
          <w:lang w:val="en-AU"/>
        </w:rPr>
        <w:t>)</w:t>
      </w:r>
      <w:r>
        <w:rPr>
          <w:rFonts w:ascii="Arial" w:hAnsi="Arial" w:cs="Arial"/>
          <w:color w:val="000000"/>
          <w:sz w:val="22"/>
          <w:szCs w:val="22"/>
          <w:lang w:val="en-AU"/>
        </w:rPr>
        <w:tab/>
      </w:r>
      <w:r w:rsidRPr="001A31F8">
        <w:rPr>
          <w:rFonts w:ascii="Arial" w:hAnsi="Arial" w:cs="Arial"/>
          <w:color w:val="000000"/>
          <w:sz w:val="22"/>
          <w:szCs w:val="22"/>
          <w:lang w:val="en-AU"/>
        </w:rPr>
        <w:t>the purposes of sending the person a newsletter, a notice in respect of a meeting or other event relating to the club or other material relating to the club, or</w:t>
      </w:r>
    </w:p>
    <w:p w:rsidR="00230CE9" w:rsidRPr="001A31F8" w:rsidRDefault="00230CE9" w:rsidP="00230CE9">
      <w:pPr>
        <w:ind w:left="993" w:hanging="480"/>
        <w:rPr>
          <w:rFonts w:ascii="Arial" w:hAnsi="Arial" w:cs="Arial"/>
          <w:color w:val="000000"/>
          <w:sz w:val="22"/>
          <w:szCs w:val="22"/>
          <w:lang w:val="en-AU"/>
        </w:rPr>
      </w:pPr>
      <w:r>
        <w:rPr>
          <w:rFonts w:ascii="Arial" w:hAnsi="Arial" w:cs="Arial"/>
          <w:color w:val="000000"/>
          <w:sz w:val="22"/>
          <w:szCs w:val="22"/>
          <w:lang w:val="en-AU"/>
        </w:rPr>
        <w:t>(ii)</w:t>
      </w:r>
      <w:r>
        <w:rPr>
          <w:rFonts w:ascii="Arial" w:hAnsi="Arial" w:cs="Arial"/>
          <w:color w:val="000000"/>
          <w:sz w:val="22"/>
          <w:szCs w:val="22"/>
          <w:lang w:val="en-AU"/>
        </w:rPr>
        <w:tab/>
      </w:r>
      <w:proofErr w:type="gramStart"/>
      <w:r w:rsidRPr="001A31F8">
        <w:rPr>
          <w:rFonts w:ascii="Arial" w:hAnsi="Arial" w:cs="Arial"/>
          <w:color w:val="000000"/>
          <w:sz w:val="22"/>
          <w:szCs w:val="22"/>
          <w:lang w:val="en-AU"/>
        </w:rPr>
        <w:t>any</w:t>
      </w:r>
      <w:proofErr w:type="gramEnd"/>
      <w:r w:rsidRPr="001A31F8">
        <w:rPr>
          <w:rFonts w:ascii="Arial" w:hAnsi="Arial" w:cs="Arial"/>
          <w:color w:val="000000"/>
          <w:sz w:val="22"/>
          <w:szCs w:val="22"/>
          <w:lang w:val="en-AU"/>
        </w:rPr>
        <w:t xml:space="preserve"> other purpose necessary to comply with a requirement of the Act or the Regulation.</w:t>
      </w:r>
    </w:p>
    <w:p w:rsidR="00931344" w:rsidRPr="001A31F8" w:rsidRDefault="00931344" w:rsidP="00230CE9">
      <w:pPr>
        <w:rPr>
          <w:rFonts w:ascii="Arial" w:hAnsi="Arial" w:cs="Arial"/>
          <w:color w:val="000000"/>
          <w:sz w:val="22"/>
          <w:szCs w:val="22"/>
          <w:lang w:val="en-AU"/>
        </w:rPr>
      </w:pPr>
    </w:p>
    <w:p w:rsidR="00931344" w:rsidRPr="001A31F8" w:rsidRDefault="00931344" w:rsidP="00931344">
      <w:pPr>
        <w:rPr>
          <w:rFonts w:ascii="Arial" w:hAnsi="Arial" w:cs="Arial"/>
          <w:color w:val="000000"/>
          <w:sz w:val="22"/>
          <w:szCs w:val="22"/>
          <w:lang w:val="en-AU"/>
        </w:rPr>
      </w:pPr>
      <w:proofErr w:type="gramStart"/>
      <w:r w:rsidRPr="00EC469E">
        <w:rPr>
          <w:rFonts w:ascii="Arial" w:hAnsi="Arial" w:cs="Arial"/>
          <w:bCs/>
          <w:color w:val="000000"/>
          <w:sz w:val="22"/>
          <w:szCs w:val="22"/>
          <w:lang w:val="en-AU"/>
        </w:rPr>
        <w:t>Section 2</w:t>
      </w:r>
      <w:r w:rsidRPr="001A31F8">
        <w:rPr>
          <w:rFonts w:ascii="Arial" w:hAnsi="Arial" w:cs="Arial"/>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color w:val="000000"/>
          <w:sz w:val="22"/>
          <w:szCs w:val="22"/>
          <w:lang w:val="en-AU"/>
        </w:rPr>
        <w:t xml:space="preserve"> </w:t>
      </w:r>
      <w:r w:rsidRPr="001A31F8">
        <w:rPr>
          <w:rFonts w:ascii="Arial" w:hAnsi="Arial" w:cs="Arial"/>
          <w:bCs/>
          <w:color w:val="000000"/>
          <w:sz w:val="22"/>
          <w:szCs w:val="22"/>
          <w:lang w:val="en-AU"/>
        </w:rPr>
        <w:t>Members' Liabilities.</w:t>
      </w:r>
      <w:proofErr w:type="gramEnd"/>
      <w:r w:rsidRPr="001A31F8">
        <w:rPr>
          <w:rFonts w:ascii="Arial" w:hAnsi="Arial" w:cs="Arial"/>
          <w:color w:val="000000"/>
          <w:sz w:val="22"/>
          <w:szCs w:val="22"/>
          <w:lang w:val="en-AU"/>
        </w:rPr>
        <w:t xml:space="preserve">  The liability of a member of the club to contribute towards the payment of the debts and liabilities of the club or the costs, charges, and expenses of the winding up of the club is limited to the amount, if any, unpaid by the member in respect of membership of the club as required by </w:t>
      </w:r>
      <w:r w:rsidR="00230CE9">
        <w:rPr>
          <w:rFonts w:ascii="Arial" w:hAnsi="Arial" w:cs="Arial"/>
          <w:color w:val="000000"/>
          <w:sz w:val="22"/>
          <w:szCs w:val="22"/>
          <w:lang w:val="en-AU"/>
        </w:rPr>
        <w:t>Bylaw</w:t>
      </w:r>
      <w:r w:rsidRPr="001A31F8">
        <w:rPr>
          <w:rFonts w:ascii="Arial" w:hAnsi="Arial" w:cs="Arial"/>
          <w:color w:val="000000"/>
          <w:sz w:val="22"/>
          <w:szCs w:val="22"/>
          <w:lang w:val="en-AU"/>
        </w:rPr>
        <w:t xml:space="preserve"> 6 of these bylaws.</w:t>
      </w:r>
    </w:p>
    <w:p w:rsidR="00931344" w:rsidRPr="001A31F8" w:rsidRDefault="00931344" w:rsidP="00931344">
      <w:pPr>
        <w:rPr>
          <w:rFonts w:ascii="Arial" w:hAnsi="Arial" w:cs="Arial"/>
          <w:b/>
          <w:color w:val="000000"/>
          <w:sz w:val="22"/>
          <w:szCs w:val="22"/>
          <w:lang w:val="en-AU"/>
        </w:rPr>
      </w:pPr>
    </w:p>
    <w:p w:rsidR="00931344" w:rsidRPr="001A31F8" w:rsidRDefault="00931344" w:rsidP="00931344">
      <w:pPr>
        <w:rPr>
          <w:rFonts w:ascii="Arial" w:hAnsi="Arial" w:cs="Arial"/>
          <w:color w:val="000000"/>
          <w:sz w:val="22"/>
          <w:szCs w:val="22"/>
          <w:lang w:val="en-AU"/>
        </w:rPr>
      </w:pPr>
      <w:r w:rsidRPr="00EC469E">
        <w:rPr>
          <w:rFonts w:ascii="Arial" w:hAnsi="Arial" w:cs="Arial"/>
          <w:bCs/>
          <w:color w:val="000000"/>
          <w:sz w:val="22"/>
          <w:szCs w:val="22"/>
          <w:lang w:val="en-AU"/>
        </w:rPr>
        <w:t>Section 3</w:t>
      </w:r>
      <w:r w:rsidRPr="001A31F8">
        <w:rPr>
          <w:rFonts w:ascii="Arial" w:hAnsi="Arial" w:cs="Arial"/>
          <w:bCs/>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bCs/>
          <w:color w:val="000000"/>
          <w:sz w:val="22"/>
          <w:szCs w:val="22"/>
          <w:lang w:val="en-AU"/>
        </w:rPr>
        <w:t xml:space="preserve"> Notice.</w:t>
      </w:r>
      <w:r w:rsidRPr="001A31F8">
        <w:rPr>
          <w:rFonts w:ascii="Arial" w:hAnsi="Arial" w:cs="Arial"/>
          <w:color w:val="000000"/>
          <w:sz w:val="22"/>
          <w:szCs w:val="22"/>
          <w:lang w:val="en-AU"/>
        </w:rPr>
        <w:t xml:space="preserve">  Except if the nature of the business proposed to be dealt with at any meeting of the </w:t>
      </w:r>
      <w:r w:rsidR="00230CE9">
        <w:rPr>
          <w:rFonts w:ascii="Arial" w:hAnsi="Arial" w:cs="Arial"/>
          <w:color w:val="000000"/>
          <w:sz w:val="22"/>
          <w:szCs w:val="22"/>
          <w:lang w:val="en-AU"/>
        </w:rPr>
        <w:t>c</w:t>
      </w:r>
      <w:r w:rsidRPr="001A31F8">
        <w:rPr>
          <w:rFonts w:ascii="Arial" w:hAnsi="Arial" w:cs="Arial"/>
          <w:color w:val="000000"/>
          <w:sz w:val="22"/>
          <w:szCs w:val="22"/>
          <w:lang w:val="en-AU"/>
        </w:rPr>
        <w:t xml:space="preserve">lub requires a special resolution, seven (7) days prior notice of the time, date and place of all general meetings of the </w:t>
      </w:r>
      <w:r w:rsidR="00230CE9">
        <w:rPr>
          <w:rFonts w:ascii="Arial" w:hAnsi="Arial" w:cs="Arial"/>
          <w:color w:val="000000"/>
          <w:sz w:val="22"/>
          <w:szCs w:val="22"/>
          <w:lang w:val="en-AU"/>
        </w:rPr>
        <w:t>c</w:t>
      </w:r>
      <w:r w:rsidRPr="001A31F8">
        <w:rPr>
          <w:rFonts w:ascii="Arial" w:hAnsi="Arial" w:cs="Arial"/>
          <w:color w:val="000000"/>
          <w:sz w:val="22"/>
          <w:szCs w:val="22"/>
          <w:lang w:val="en-AU"/>
        </w:rPr>
        <w:t>lub shall be given to members by publication in the weekly club bulletin and details shall be included of the nature of the meeting, and of any notices of motion therefor</w:t>
      </w:r>
      <w:r w:rsidR="00230CE9">
        <w:rPr>
          <w:rFonts w:ascii="Arial" w:hAnsi="Arial" w:cs="Arial"/>
          <w:color w:val="000000"/>
          <w:sz w:val="22"/>
          <w:szCs w:val="22"/>
          <w:lang w:val="en-AU"/>
        </w:rPr>
        <w:t>,</w:t>
      </w:r>
      <w:r w:rsidRPr="001A31F8">
        <w:rPr>
          <w:rFonts w:ascii="Arial" w:hAnsi="Arial" w:cs="Arial"/>
          <w:color w:val="000000"/>
          <w:sz w:val="22"/>
          <w:szCs w:val="22"/>
          <w:lang w:val="en-AU"/>
        </w:rPr>
        <w:t xml:space="preserve"> that may have been delivered to the </w:t>
      </w:r>
      <w:r w:rsidR="00230CE9">
        <w:rPr>
          <w:rFonts w:ascii="Arial" w:hAnsi="Arial" w:cs="Arial"/>
          <w:color w:val="000000"/>
          <w:sz w:val="22"/>
          <w:szCs w:val="22"/>
          <w:lang w:val="en-AU"/>
        </w:rPr>
        <w:t>s</w:t>
      </w:r>
      <w:r w:rsidRPr="001A31F8">
        <w:rPr>
          <w:rFonts w:ascii="Arial" w:hAnsi="Arial" w:cs="Arial"/>
          <w:color w:val="000000"/>
          <w:sz w:val="22"/>
          <w:szCs w:val="22"/>
          <w:lang w:val="en-AU"/>
        </w:rPr>
        <w:t>ecretary.</w:t>
      </w:r>
    </w:p>
    <w:p w:rsidR="00931344" w:rsidRPr="001A31F8" w:rsidRDefault="00931344" w:rsidP="00931344">
      <w:pPr>
        <w:rPr>
          <w:rFonts w:ascii="Arial" w:hAnsi="Arial" w:cs="Arial"/>
          <w:bCs/>
          <w:color w:val="000000"/>
          <w:sz w:val="22"/>
          <w:szCs w:val="22"/>
          <w:lang w:val="en-AU"/>
        </w:rPr>
      </w:pPr>
    </w:p>
    <w:p w:rsidR="00931344" w:rsidRPr="001A31F8" w:rsidRDefault="00931344" w:rsidP="00931344">
      <w:pPr>
        <w:tabs>
          <w:tab w:val="left" w:pos="-1440"/>
        </w:tabs>
        <w:rPr>
          <w:rFonts w:ascii="Arial" w:hAnsi="Arial" w:cs="Arial"/>
          <w:color w:val="000000"/>
          <w:sz w:val="22"/>
          <w:szCs w:val="22"/>
          <w:lang w:val="en-AU"/>
        </w:rPr>
      </w:pPr>
      <w:r w:rsidRPr="00EC469E">
        <w:rPr>
          <w:rFonts w:ascii="Arial" w:hAnsi="Arial" w:cs="Arial"/>
          <w:bCs/>
          <w:color w:val="000000"/>
          <w:sz w:val="22"/>
          <w:szCs w:val="22"/>
          <w:lang w:val="en-AU"/>
        </w:rPr>
        <w:t>Section 4</w:t>
      </w:r>
      <w:r w:rsidRPr="001A31F8">
        <w:rPr>
          <w:rFonts w:ascii="Arial" w:hAnsi="Arial" w:cs="Arial"/>
          <w:bCs/>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bCs/>
          <w:color w:val="000000"/>
          <w:sz w:val="22"/>
          <w:szCs w:val="22"/>
          <w:lang w:val="en-AU"/>
        </w:rPr>
        <w:t xml:space="preserve"> Notice of Special Resolutions.  </w:t>
      </w:r>
      <w:r w:rsidRPr="001A31F8">
        <w:rPr>
          <w:rFonts w:ascii="Arial" w:hAnsi="Arial" w:cs="Arial"/>
          <w:color w:val="000000"/>
          <w:sz w:val="22"/>
          <w:szCs w:val="22"/>
          <w:lang w:val="en-AU"/>
        </w:rPr>
        <w:t xml:space="preserve">A notice required under </w:t>
      </w:r>
      <w:r w:rsidR="00230CE9">
        <w:rPr>
          <w:rFonts w:ascii="Arial" w:hAnsi="Arial" w:cs="Arial"/>
          <w:color w:val="000000"/>
          <w:sz w:val="22"/>
          <w:szCs w:val="22"/>
          <w:lang w:val="en-AU"/>
        </w:rPr>
        <w:t>Bylaw</w:t>
      </w:r>
      <w:r w:rsidRPr="001A31F8">
        <w:rPr>
          <w:rFonts w:ascii="Arial" w:hAnsi="Arial" w:cs="Arial"/>
          <w:color w:val="000000"/>
          <w:sz w:val="22"/>
          <w:szCs w:val="22"/>
          <w:lang w:val="en-AU"/>
        </w:rPr>
        <w:t xml:space="preserve"> 14</w:t>
      </w:r>
      <w:r w:rsidR="00230CE9">
        <w:rPr>
          <w:rFonts w:ascii="Arial" w:hAnsi="Arial" w:cs="Arial"/>
          <w:color w:val="000000"/>
          <w:sz w:val="22"/>
          <w:szCs w:val="22"/>
          <w:lang w:val="en-AU"/>
        </w:rPr>
        <w:t>,</w:t>
      </w:r>
      <w:r w:rsidRPr="001A31F8">
        <w:rPr>
          <w:rFonts w:ascii="Arial" w:hAnsi="Arial" w:cs="Arial"/>
          <w:color w:val="000000"/>
          <w:sz w:val="22"/>
          <w:szCs w:val="22"/>
          <w:lang w:val="en-AU"/>
        </w:rPr>
        <w:t xml:space="preserve"> Section 2(a) above must include the terms of the resolution and a statement to the effect that the </w:t>
      </w:r>
      <w:r w:rsidRPr="001A31F8">
        <w:rPr>
          <w:rFonts w:ascii="Arial" w:hAnsi="Arial" w:cs="Arial"/>
          <w:color w:val="000000"/>
          <w:sz w:val="22"/>
          <w:szCs w:val="22"/>
          <w:lang w:val="en-AU"/>
        </w:rPr>
        <w:lastRenderedPageBreak/>
        <w:t>resolution is intended to be passed as a special resolution.</w:t>
      </w:r>
    </w:p>
    <w:p w:rsidR="00931344" w:rsidRPr="001A31F8" w:rsidRDefault="00931344" w:rsidP="00931344">
      <w:pPr>
        <w:tabs>
          <w:tab w:val="left" w:pos="-1440"/>
        </w:tabs>
        <w:rPr>
          <w:rFonts w:ascii="Arial" w:hAnsi="Arial" w:cs="Arial"/>
          <w:color w:val="000000"/>
          <w:sz w:val="22"/>
          <w:szCs w:val="22"/>
          <w:lang w:val="en-AU"/>
        </w:rPr>
      </w:pPr>
    </w:p>
    <w:p w:rsidR="00931344" w:rsidRPr="001A31F8" w:rsidRDefault="00931344" w:rsidP="00931344">
      <w:pPr>
        <w:tabs>
          <w:tab w:val="left" w:pos="-1440"/>
        </w:tabs>
        <w:rPr>
          <w:rFonts w:ascii="Arial" w:hAnsi="Arial" w:cs="Arial"/>
          <w:color w:val="000000"/>
          <w:sz w:val="22"/>
          <w:szCs w:val="22"/>
          <w:lang w:val="en-AU"/>
        </w:rPr>
      </w:pPr>
      <w:proofErr w:type="gramStart"/>
      <w:r w:rsidRPr="00EC469E">
        <w:rPr>
          <w:rFonts w:ascii="Arial" w:hAnsi="Arial" w:cs="Arial"/>
          <w:color w:val="000000"/>
          <w:sz w:val="22"/>
          <w:szCs w:val="22"/>
          <w:lang w:val="en-AU"/>
        </w:rPr>
        <w:t>Section 6</w:t>
      </w:r>
      <w:r w:rsidRPr="001A31F8">
        <w:rPr>
          <w:rFonts w:ascii="Arial" w:hAnsi="Arial" w:cs="Arial"/>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color w:val="000000"/>
          <w:sz w:val="22"/>
          <w:szCs w:val="22"/>
          <w:lang w:val="en-AU"/>
        </w:rPr>
        <w:t xml:space="preserve"> Postal </w:t>
      </w:r>
      <w:r w:rsidR="003C23F7">
        <w:rPr>
          <w:rFonts w:ascii="Arial" w:hAnsi="Arial" w:cs="Arial"/>
          <w:color w:val="000000"/>
          <w:sz w:val="22"/>
          <w:szCs w:val="22"/>
          <w:lang w:val="en-AU"/>
        </w:rPr>
        <w:t>and Proxy Votes</w:t>
      </w:r>
      <w:r w:rsidRPr="001A31F8">
        <w:rPr>
          <w:rFonts w:ascii="Arial" w:hAnsi="Arial" w:cs="Arial"/>
          <w:color w:val="000000"/>
          <w:sz w:val="22"/>
          <w:szCs w:val="22"/>
          <w:lang w:val="en-AU"/>
        </w:rPr>
        <w:t>.</w:t>
      </w:r>
      <w:proofErr w:type="gramEnd"/>
      <w:r w:rsidR="001E2EBD">
        <w:rPr>
          <w:rFonts w:ascii="Arial" w:hAnsi="Arial" w:cs="Arial"/>
          <w:color w:val="000000"/>
          <w:sz w:val="22"/>
          <w:szCs w:val="22"/>
          <w:lang w:val="en-AU"/>
        </w:rPr>
        <w:t xml:space="preserve"> </w:t>
      </w:r>
      <w:r w:rsidRPr="001A31F8">
        <w:rPr>
          <w:rFonts w:ascii="Arial" w:hAnsi="Arial" w:cs="Arial"/>
          <w:color w:val="000000"/>
          <w:sz w:val="22"/>
          <w:szCs w:val="22"/>
          <w:lang w:val="en-AU"/>
        </w:rPr>
        <w:t xml:space="preserve"> No </w:t>
      </w:r>
      <w:r w:rsidR="003C23F7">
        <w:rPr>
          <w:rFonts w:ascii="Arial" w:hAnsi="Arial" w:cs="Arial"/>
          <w:color w:val="000000"/>
          <w:sz w:val="22"/>
          <w:szCs w:val="22"/>
          <w:lang w:val="en-AU"/>
        </w:rPr>
        <w:t>postal or proxy votes are permitted on any resolution considered at a general meeting.</w:t>
      </w:r>
    </w:p>
    <w:p w:rsidR="00931344" w:rsidRPr="001A31F8" w:rsidRDefault="00931344" w:rsidP="00931344">
      <w:pPr>
        <w:rPr>
          <w:rFonts w:ascii="Arial" w:hAnsi="Arial" w:cs="Arial"/>
          <w:color w:val="000000"/>
          <w:sz w:val="22"/>
          <w:szCs w:val="22"/>
          <w:lang w:val="en-AU"/>
        </w:rPr>
      </w:pPr>
    </w:p>
    <w:p w:rsidR="00931344" w:rsidRPr="001A31F8" w:rsidRDefault="00931344" w:rsidP="00AE0C08">
      <w:pPr>
        <w:tabs>
          <w:tab w:val="left" w:pos="-1440"/>
        </w:tabs>
        <w:rPr>
          <w:rFonts w:ascii="Arial" w:hAnsi="Arial" w:cs="Arial"/>
          <w:color w:val="000000"/>
          <w:sz w:val="22"/>
          <w:szCs w:val="22"/>
          <w:lang w:val="en-AU"/>
        </w:rPr>
      </w:pPr>
      <w:proofErr w:type="gramStart"/>
      <w:r w:rsidRPr="00EC469E">
        <w:rPr>
          <w:rFonts w:ascii="Arial" w:hAnsi="Arial" w:cs="Arial"/>
          <w:bCs/>
          <w:color w:val="000000"/>
          <w:sz w:val="22"/>
          <w:szCs w:val="22"/>
          <w:lang w:val="en-AU"/>
        </w:rPr>
        <w:t>Section 7</w:t>
      </w:r>
      <w:r w:rsidRPr="001A31F8">
        <w:rPr>
          <w:rFonts w:ascii="Arial" w:hAnsi="Arial" w:cs="Arial"/>
          <w:bCs/>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bCs/>
          <w:color w:val="000000"/>
          <w:sz w:val="22"/>
          <w:szCs w:val="22"/>
          <w:lang w:val="en-AU"/>
        </w:rPr>
        <w:t xml:space="preserve"> Public Officer.</w:t>
      </w:r>
      <w:proofErr w:type="gramEnd"/>
      <w:r w:rsidRPr="001A31F8">
        <w:rPr>
          <w:rFonts w:ascii="Arial" w:hAnsi="Arial" w:cs="Arial"/>
          <w:bCs/>
          <w:color w:val="000000"/>
          <w:sz w:val="22"/>
          <w:szCs w:val="22"/>
          <w:lang w:val="en-AU"/>
        </w:rPr>
        <w:t xml:space="preserve"> </w:t>
      </w:r>
      <w:r w:rsidR="001E2EBD">
        <w:rPr>
          <w:rFonts w:ascii="Arial" w:hAnsi="Arial" w:cs="Arial"/>
          <w:color w:val="000000"/>
          <w:sz w:val="22"/>
          <w:szCs w:val="22"/>
          <w:lang w:val="en-AU"/>
        </w:rPr>
        <w:t xml:space="preserve"> </w:t>
      </w:r>
      <w:r w:rsidRPr="001A31F8">
        <w:rPr>
          <w:rFonts w:ascii="Arial" w:hAnsi="Arial" w:cs="Arial"/>
          <w:color w:val="000000"/>
          <w:sz w:val="22"/>
          <w:szCs w:val="22"/>
          <w:lang w:val="en-AU"/>
        </w:rPr>
        <w:t>For the purpose of the Act and</w:t>
      </w:r>
      <w:r w:rsidR="00426726" w:rsidRPr="001A31F8">
        <w:rPr>
          <w:rFonts w:ascii="Arial" w:hAnsi="Arial" w:cs="Arial"/>
          <w:color w:val="000000"/>
          <w:sz w:val="22"/>
          <w:szCs w:val="22"/>
          <w:lang w:val="en-AU"/>
        </w:rPr>
        <w:t xml:space="preserve"> the </w:t>
      </w:r>
      <w:r w:rsidR="001E2EBD">
        <w:rPr>
          <w:rFonts w:ascii="Arial" w:hAnsi="Arial" w:cs="Arial"/>
          <w:color w:val="000000"/>
          <w:sz w:val="22"/>
          <w:szCs w:val="22"/>
          <w:lang w:val="en-AU"/>
        </w:rPr>
        <w:t>R</w:t>
      </w:r>
      <w:r w:rsidR="00426726" w:rsidRPr="001A31F8">
        <w:rPr>
          <w:rFonts w:ascii="Arial" w:hAnsi="Arial" w:cs="Arial"/>
          <w:color w:val="000000"/>
          <w:sz w:val="22"/>
          <w:szCs w:val="22"/>
          <w:lang w:val="en-AU"/>
        </w:rPr>
        <w:t>egulation</w:t>
      </w:r>
      <w:r w:rsidR="001E2EBD">
        <w:rPr>
          <w:rFonts w:ascii="Arial" w:hAnsi="Arial" w:cs="Arial"/>
          <w:color w:val="000000"/>
          <w:sz w:val="22"/>
          <w:szCs w:val="22"/>
          <w:lang w:val="en-AU"/>
        </w:rPr>
        <w:t>,</w:t>
      </w:r>
      <w:r w:rsidR="00426726" w:rsidRPr="001A31F8">
        <w:rPr>
          <w:rFonts w:ascii="Arial" w:hAnsi="Arial" w:cs="Arial"/>
          <w:color w:val="000000"/>
          <w:sz w:val="22"/>
          <w:szCs w:val="22"/>
          <w:lang w:val="en-AU"/>
        </w:rPr>
        <w:t xml:space="preserve"> the</w:t>
      </w:r>
      <w:r w:rsidR="00AE0C08">
        <w:rPr>
          <w:rFonts w:ascii="Arial" w:hAnsi="Arial" w:cs="Arial"/>
          <w:color w:val="000000"/>
          <w:sz w:val="22"/>
          <w:szCs w:val="22"/>
          <w:lang w:val="en-AU"/>
        </w:rPr>
        <w:t xml:space="preserve"> </w:t>
      </w:r>
      <w:r w:rsidRPr="001A31F8">
        <w:rPr>
          <w:rFonts w:ascii="Arial" w:hAnsi="Arial" w:cs="Arial"/>
          <w:color w:val="000000"/>
          <w:sz w:val="22"/>
          <w:szCs w:val="22"/>
          <w:lang w:val="en-AU"/>
        </w:rPr>
        <w:t xml:space="preserve">secretary of the club shall also be the public officer unless the </w:t>
      </w:r>
      <w:r w:rsidR="001E2EBD">
        <w:rPr>
          <w:rFonts w:ascii="Arial" w:hAnsi="Arial" w:cs="Arial"/>
          <w:color w:val="000000"/>
          <w:sz w:val="22"/>
          <w:szCs w:val="22"/>
          <w:lang w:val="en-AU"/>
        </w:rPr>
        <w:t>B</w:t>
      </w:r>
      <w:r w:rsidRPr="001A31F8">
        <w:rPr>
          <w:rFonts w:ascii="Arial" w:hAnsi="Arial" w:cs="Arial"/>
          <w:color w:val="000000"/>
          <w:sz w:val="22"/>
          <w:szCs w:val="22"/>
          <w:lang w:val="en-AU"/>
        </w:rPr>
        <w:t xml:space="preserve">oard by resolution </w:t>
      </w:r>
      <w:proofErr w:type="gramStart"/>
      <w:r w:rsidRPr="001A31F8">
        <w:rPr>
          <w:rFonts w:ascii="Arial" w:hAnsi="Arial" w:cs="Arial"/>
          <w:color w:val="000000"/>
          <w:sz w:val="22"/>
          <w:szCs w:val="22"/>
          <w:lang w:val="en-AU"/>
        </w:rPr>
        <w:t>appoints</w:t>
      </w:r>
      <w:r w:rsidR="00AE0C08">
        <w:rPr>
          <w:rFonts w:ascii="Arial" w:hAnsi="Arial" w:cs="Arial"/>
          <w:color w:val="000000"/>
          <w:sz w:val="22"/>
          <w:szCs w:val="22"/>
          <w:lang w:val="en-AU"/>
        </w:rPr>
        <w:t xml:space="preserve"> </w:t>
      </w:r>
      <w:r w:rsidRPr="001A31F8">
        <w:rPr>
          <w:rFonts w:ascii="Arial" w:hAnsi="Arial" w:cs="Arial"/>
          <w:color w:val="000000"/>
          <w:sz w:val="22"/>
          <w:szCs w:val="22"/>
          <w:lang w:val="en-AU"/>
        </w:rPr>
        <w:t xml:space="preserve"> some</w:t>
      </w:r>
      <w:proofErr w:type="gramEnd"/>
      <w:r w:rsidRPr="001A31F8">
        <w:rPr>
          <w:rFonts w:ascii="Arial" w:hAnsi="Arial" w:cs="Arial"/>
          <w:color w:val="000000"/>
          <w:sz w:val="22"/>
          <w:szCs w:val="22"/>
          <w:lang w:val="en-AU"/>
        </w:rPr>
        <w:t xml:space="preserve"> other person to that position.</w:t>
      </w:r>
    </w:p>
    <w:p w:rsidR="00931344" w:rsidRPr="001A31F8" w:rsidRDefault="00931344" w:rsidP="00931344">
      <w:pPr>
        <w:tabs>
          <w:tab w:val="left" w:pos="480"/>
        </w:tabs>
        <w:ind w:left="480" w:hanging="480"/>
        <w:rPr>
          <w:rFonts w:ascii="Arial" w:hAnsi="Arial" w:cs="Arial"/>
          <w:color w:val="000000"/>
          <w:sz w:val="22"/>
          <w:szCs w:val="22"/>
          <w:lang w:val="en-AU"/>
        </w:rPr>
      </w:pPr>
    </w:p>
    <w:p w:rsidR="00931344" w:rsidRPr="001A31F8" w:rsidRDefault="00931344" w:rsidP="00931344">
      <w:pPr>
        <w:rPr>
          <w:rFonts w:ascii="Arial" w:hAnsi="Arial" w:cs="Arial"/>
          <w:color w:val="000000"/>
          <w:sz w:val="22"/>
          <w:szCs w:val="22"/>
          <w:lang w:val="en-AU"/>
        </w:rPr>
      </w:pPr>
      <w:r w:rsidRPr="00EC469E">
        <w:rPr>
          <w:rFonts w:ascii="Arial" w:hAnsi="Arial" w:cs="Arial"/>
          <w:bCs/>
          <w:color w:val="000000"/>
          <w:sz w:val="22"/>
          <w:szCs w:val="22"/>
          <w:lang w:val="en-AU"/>
        </w:rPr>
        <w:t>Section 8</w:t>
      </w:r>
      <w:r w:rsidRPr="001A31F8">
        <w:rPr>
          <w:rFonts w:ascii="Arial" w:hAnsi="Arial" w:cs="Arial"/>
          <w:bCs/>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bCs/>
          <w:color w:val="000000"/>
          <w:sz w:val="22"/>
          <w:szCs w:val="22"/>
          <w:lang w:val="en-AU"/>
        </w:rPr>
        <w:t xml:space="preserve"> Custody &amp; Inspection of Books</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(a)</w:t>
      </w:r>
      <w:r w:rsidRPr="001A31F8">
        <w:rPr>
          <w:rFonts w:ascii="Arial" w:hAnsi="Arial" w:cs="Arial"/>
          <w:color w:val="000000"/>
          <w:sz w:val="22"/>
          <w:szCs w:val="22"/>
          <w:lang w:val="en-AU"/>
        </w:rPr>
        <w:tab/>
        <w:t>Except as otherwise provided by these bylaws, the public officer must keep in his or her custody or under his or her control all records, books and other documents relating to the club.</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(b)</w:t>
      </w:r>
      <w:r w:rsidRPr="001A31F8">
        <w:rPr>
          <w:rFonts w:ascii="Arial" w:hAnsi="Arial" w:cs="Arial"/>
          <w:color w:val="000000"/>
          <w:sz w:val="22"/>
          <w:szCs w:val="22"/>
          <w:lang w:val="en-AU"/>
        </w:rPr>
        <w:tab/>
        <w:t>The following documents must be open to inspection, free of charge, by a member of the club at any reasonable hour:</w:t>
      </w:r>
    </w:p>
    <w:p w:rsidR="00931344" w:rsidRPr="001A31F8" w:rsidRDefault="00931344" w:rsidP="001E2EBD">
      <w:pPr>
        <w:tabs>
          <w:tab w:val="left" w:pos="1560"/>
        </w:tabs>
        <w:ind w:left="993" w:hanging="480"/>
        <w:rPr>
          <w:rFonts w:ascii="Arial" w:hAnsi="Arial" w:cs="Arial"/>
          <w:color w:val="000000"/>
          <w:sz w:val="22"/>
          <w:szCs w:val="22"/>
          <w:lang w:val="en-AU"/>
        </w:rPr>
      </w:pPr>
      <w:r w:rsidRPr="001A31F8">
        <w:rPr>
          <w:rFonts w:ascii="Arial" w:hAnsi="Arial" w:cs="Arial"/>
          <w:color w:val="000000"/>
          <w:sz w:val="22"/>
          <w:szCs w:val="22"/>
          <w:lang w:val="en-AU"/>
        </w:rPr>
        <w:t>(</w:t>
      </w:r>
      <w:proofErr w:type="spellStart"/>
      <w:r w:rsidRPr="001A31F8">
        <w:rPr>
          <w:rFonts w:ascii="Arial" w:hAnsi="Arial" w:cs="Arial"/>
          <w:color w:val="000000"/>
          <w:sz w:val="22"/>
          <w:szCs w:val="22"/>
          <w:lang w:val="en-AU"/>
        </w:rPr>
        <w:t>i</w:t>
      </w:r>
      <w:proofErr w:type="spellEnd"/>
      <w:r w:rsidRPr="001A31F8">
        <w:rPr>
          <w:rFonts w:ascii="Arial" w:hAnsi="Arial" w:cs="Arial"/>
          <w:color w:val="000000"/>
          <w:sz w:val="22"/>
          <w:szCs w:val="22"/>
          <w:lang w:val="en-AU"/>
        </w:rPr>
        <w:t>)</w:t>
      </w:r>
      <w:r w:rsidR="001E2EBD">
        <w:rPr>
          <w:rFonts w:ascii="Arial" w:hAnsi="Arial" w:cs="Arial"/>
          <w:color w:val="000000"/>
          <w:sz w:val="22"/>
          <w:szCs w:val="22"/>
          <w:lang w:val="en-AU"/>
        </w:rPr>
        <w:tab/>
      </w:r>
      <w:proofErr w:type="gramStart"/>
      <w:r w:rsidRPr="001A31F8">
        <w:rPr>
          <w:rFonts w:ascii="Arial" w:hAnsi="Arial" w:cs="Arial"/>
          <w:color w:val="000000"/>
          <w:sz w:val="22"/>
          <w:szCs w:val="22"/>
          <w:lang w:val="en-AU"/>
        </w:rPr>
        <w:t>records</w:t>
      </w:r>
      <w:proofErr w:type="gramEnd"/>
      <w:r w:rsidRPr="001A31F8">
        <w:rPr>
          <w:rFonts w:ascii="Arial" w:hAnsi="Arial" w:cs="Arial"/>
          <w:color w:val="000000"/>
          <w:sz w:val="22"/>
          <w:szCs w:val="22"/>
          <w:lang w:val="en-AU"/>
        </w:rPr>
        <w:t>, books and other financial documents of the club,</w:t>
      </w:r>
    </w:p>
    <w:p w:rsidR="00931344" w:rsidRPr="001A31F8" w:rsidRDefault="00931344" w:rsidP="001E2EBD">
      <w:pPr>
        <w:tabs>
          <w:tab w:val="left" w:pos="1560"/>
        </w:tabs>
        <w:ind w:left="993" w:hanging="480"/>
        <w:rPr>
          <w:rFonts w:ascii="Arial" w:hAnsi="Arial" w:cs="Arial"/>
          <w:color w:val="000000"/>
          <w:sz w:val="22"/>
          <w:szCs w:val="22"/>
          <w:lang w:val="en-AU"/>
        </w:rPr>
      </w:pPr>
      <w:r w:rsidRPr="001A31F8">
        <w:rPr>
          <w:rFonts w:ascii="Arial" w:hAnsi="Arial" w:cs="Arial"/>
          <w:color w:val="000000"/>
          <w:sz w:val="22"/>
          <w:szCs w:val="22"/>
          <w:lang w:val="en-AU"/>
        </w:rPr>
        <w:t>(ii)</w:t>
      </w:r>
      <w:r w:rsidR="001E2EBD">
        <w:rPr>
          <w:rFonts w:ascii="Arial" w:hAnsi="Arial" w:cs="Arial"/>
          <w:color w:val="000000"/>
          <w:sz w:val="22"/>
          <w:szCs w:val="22"/>
          <w:lang w:val="en-AU"/>
        </w:rPr>
        <w:tab/>
      </w:r>
      <w:proofErr w:type="gramStart"/>
      <w:r w:rsidRPr="001A31F8">
        <w:rPr>
          <w:rFonts w:ascii="Arial" w:hAnsi="Arial" w:cs="Arial"/>
          <w:color w:val="000000"/>
          <w:sz w:val="22"/>
          <w:szCs w:val="22"/>
          <w:lang w:val="en-AU"/>
        </w:rPr>
        <w:t>the</w:t>
      </w:r>
      <w:proofErr w:type="gramEnd"/>
      <w:r w:rsidRPr="001A31F8">
        <w:rPr>
          <w:rFonts w:ascii="Arial" w:hAnsi="Arial" w:cs="Arial"/>
          <w:color w:val="000000"/>
          <w:sz w:val="22"/>
          <w:szCs w:val="22"/>
          <w:lang w:val="en-AU"/>
        </w:rPr>
        <w:t xml:space="preserve"> </w:t>
      </w:r>
      <w:r w:rsidR="001E2EBD">
        <w:rPr>
          <w:rFonts w:ascii="Arial" w:hAnsi="Arial" w:cs="Arial"/>
          <w:color w:val="000000"/>
          <w:sz w:val="22"/>
          <w:szCs w:val="22"/>
          <w:lang w:val="en-AU"/>
        </w:rPr>
        <w:t>C</w:t>
      </w:r>
      <w:r w:rsidRPr="001A31F8">
        <w:rPr>
          <w:rFonts w:ascii="Arial" w:hAnsi="Arial" w:cs="Arial"/>
          <w:color w:val="000000"/>
          <w:sz w:val="22"/>
          <w:szCs w:val="22"/>
          <w:lang w:val="en-AU"/>
        </w:rPr>
        <w:t>onstitution and these bylaws,</w:t>
      </w:r>
    </w:p>
    <w:p w:rsidR="00931344" w:rsidRPr="001A31F8" w:rsidRDefault="00931344" w:rsidP="001E2EBD">
      <w:pPr>
        <w:tabs>
          <w:tab w:val="left" w:pos="1560"/>
        </w:tabs>
        <w:ind w:left="993" w:hanging="480"/>
        <w:rPr>
          <w:rFonts w:ascii="Arial" w:hAnsi="Arial" w:cs="Arial"/>
          <w:color w:val="000000"/>
          <w:sz w:val="22"/>
          <w:szCs w:val="22"/>
          <w:lang w:val="en-AU"/>
        </w:rPr>
      </w:pPr>
      <w:r w:rsidRPr="001A31F8">
        <w:rPr>
          <w:rFonts w:ascii="Arial" w:hAnsi="Arial" w:cs="Arial"/>
          <w:color w:val="000000"/>
          <w:sz w:val="22"/>
          <w:szCs w:val="22"/>
          <w:lang w:val="en-AU"/>
        </w:rPr>
        <w:t>(iii)</w:t>
      </w:r>
      <w:r w:rsidR="001E2EBD">
        <w:rPr>
          <w:rFonts w:ascii="Arial" w:hAnsi="Arial" w:cs="Arial"/>
          <w:color w:val="000000"/>
          <w:sz w:val="22"/>
          <w:szCs w:val="22"/>
          <w:lang w:val="en-AU"/>
        </w:rPr>
        <w:tab/>
      </w:r>
      <w:proofErr w:type="gramStart"/>
      <w:r w:rsidRPr="001A31F8">
        <w:rPr>
          <w:rFonts w:ascii="Arial" w:hAnsi="Arial" w:cs="Arial"/>
          <w:color w:val="000000"/>
          <w:sz w:val="22"/>
          <w:szCs w:val="22"/>
          <w:lang w:val="en-AU"/>
        </w:rPr>
        <w:t>minutes</w:t>
      </w:r>
      <w:proofErr w:type="gramEnd"/>
      <w:r w:rsidRPr="001A31F8">
        <w:rPr>
          <w:rFonts w:ascii="Arial" w:hAnsi="Arial" w:cs="Arial"/>
          <w:color w:val="000000"/>
          <w:sz w:val="22"/>
          <w:szCs w:val="22"/>
          <w:lang w:val="en-AU"/>
        </w:rPr>
        <w:t xml:space="preserve"> of all </w:t>
      </w:r>
      <w:r w:rsidR="001E2EBD">
        <w:rPr>
          <w:rFonts w:ascii="Arial" w:hAnsi="Arial" w:cs="Arial"/>
          <w:color w:val="000000"/>
          <w:sz w:val="22"/>
          <w:szCs w:val="22"/>
          <w:lang w:val="en-AU"/>
        </w:rPr>
        <w:t xml:space="preserve">Board and </w:t>
      </w:r>
      <w:r w:rsidRPr="001A31F8">
        <w:rPr>
          <w:rFonts w:ascii="Arial" w:hAnsi="Arial" w:cs="Arial"/>
          <w:color w:val="000000"/>
          <w:sz w:val="22"/>
          <w:szCs w:val="22"/>
          <w:lang w:val="en-AU"/>
        </w:rPr>
        <w:t>committee meetings and general meetings of the club.</w:t>
      </w:r>
    </w:p>
    <w:p w:rsidR="00931344"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(c)</w:t>
      </w:r>
      <w:r w:rsidRPr="001A31F8">
        <w:rPr>
          <w:rFonts w:ascii="Arial" w:hAnsi="Arial" w:cs="Arial"/>
          <w:color w:val="000000"/>
          <w:sz w:val="22"/>
          <w:szCs w:val="22"/>
          <w:lang w:val="en-AU"/>
        </w:rPr>
        <w:tab/>
        <w:t>A member of the club may obtain a copy of any of the documents referred to in this subclause on payment of a fee of not more than $1 for each page copied.</w:t>
      </w:r>
    </w:p>
    <w:p w:rsidR="001E2EBD" w:rsidRPr="001A31F8" w:rsidRDefault="001E2EBD" w:rsidP="00931344">
      <w:pPr>
        <w:tabs>
          <w:tab w:val="left" w:pos="480"/>
        </w:tabs>
        <w:ind w:left="480" w:hanging="480"/>
        <w:rPr>
          <w:rFonts w:ascii="Arial" w:hAnsi="Arial" w:cs="Arial"/>
          <w:color w:val="000000"/>
          <w:sz w:val="22"/>
          <w:szCs w:val="22"/>
          <w:lang w:val="en-AU"/>
        </w:rPr>
      </w:pPr>
    </w:p>
    <w:p w:rsidR="00931344" w:rsidRPr="001A31F8" w:rsidRDefault="00931344" w:rsidP="00931344">
      <w:pPr>
        <w:tabs>
          <w:tab w:val="left" w:pos="-1440"/>
        </w:tabs>
        <w:ind w:left="1440" w:hanging="1440"/>
        <w:rPr>
          <w:rFonts w:ascii="Arial" w:hAnsi="Arial" w:cs="Arial"/>
          <w:color w:val="000000"/>
          <w:sz w:val="22"/>
          <w:szCs w:val="22"/>
          <w:lang w:val="en-AU"/>
        </w:rPr>
      </w:pPr>
      <w:r w:rsidRPr="00EC469E">
        <w:rPr>
          <w:rFonts w:ascii="Arial" w:hAnsi="Arial" w:cs="Arial"/>
          <w:bCs/>
          <w:color w:val="000000"/>
          <w:sz w:val="22"/>
          <w:szCs w:val="22"/>
          <w:lang w:val="en-AU"/>
        </w:rPr>
        <w:t>Section 9</w:t>
      </w:r>
      <w:r w:rsidRPr="001A31F8">
        <w:rPr>
          <w:rFonts w:ascii="Arial" w:hAnsi="Arial" w:cs="Arial"/>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color w:val="000000"/>
          <w:sz w:val="22"/>
          <w:szCs w:val="22"/>
          <w:lang w:val="en-AU"/>
        </w:rPr>
        <w:t xml:space="preserve"> </w:t>
      </w:r>
      <w:r w:rsidRPr="001A31F8">
        <w:rPr>
          <w:rFonts w:ascii="Arial" w:hAnsi="Arial" w:cs="Arial"/>
          <w:bCs/>
          <w:color w:val="000000"/>
          <w:sz w:val="22"/>
          <w:szCs w:val="22"/>
          <w:lang w:val="en-AU"/>
        </w:rPr>
        <w:t>Service of Notices</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(a)</w:t>
      </w:r>
      <w:r w:rsidRPr="001A31F8">
        <w:rPr>
          <w:rFonts w:ascii="Arial" w:hAnsi="Arial" w:cs="Arial"/>
          <w:color w:val="000000"/>
          <w:sz w:val="22"/>
          <w:szCs w:val="22"/>
          <w:lang w:val="en-AU"/>
        </w:rPr>
        <w:tab/>
        <w:t>For the purpose of these bylaws, a notice may be served on or given to a person</w:t>
      </w:r>
      <w:r w:rsidR="001E2EBD">
        <w:rPr>
          <w:rFonts w:ascii="Arial" w:hAnsi="Arial" w:cs="Arial"/>
          <w:color w:val="000000"/>
          <w:sz w:val="22"/>
          <w:szCs w:val="22"/>
          <w:lang w:val="en-AU"/>
        </w:rPr>
        <w:t>:</w:t>
      </w:r>
    </w:p>
    <w:p w:rsidR="00931344" w:rsidRPr="001A31F8" w:rsidRDefault="00496248" w:rsidP="001E2EBD">
      <w:pPr>
        <w:ind w:left="993" w:hanging="567"/>
        <w:rPr>
          <w:rFonts w:ascii="Arial" w:hAnsi="Arial" w:cs="Arial"/>
          <w:color w:val="000000"/>
          <w:sz w:val="22"/>
          <w:szCs w:val="22"/>
          <w:lang w:val="en-AU"/>
        </w:rPr>
      </w:pPr>
      <w:r>
        <w:rPr>
          <w:rFonts w:ascii="Arial" w:hAnsi="Arial" w:cs="Arial"/>
          <w:color w:val="000000"/>
          <w:sz w:val="22"/>
          <w:szCs w:val="22"/>
          <w:lang w:val="en-AU"/>
        </w:rPr>
        <w:t>(</w:t>
      </w:r>
      <w:proofErr w:type="spellStart"/>
      <w:r>
        <w:rPr>
          <w:rFonts w:ascii="Arial" w:hAnsi="Arial" w:cs="Arial"/>
          <w:color w:val="000000"/>
          <w:sz w:val="22"/>
          <w:szCs w:val="22"/>
          <w:lang w:val="en-AU"/>
        </w:rPr>
        <w:t>i</w:t>
      </w:r>
      <w:proofErr w:type="spellEnd"/>
      <w:r>
        <w:rPr>
          <w:rFonts w:ascii="Arial" w:hAnsi="Arial" w:cs="Arial"/>
          <w:color w:val="000000"/>
          <w:sz w:val="22"/>
          <w:szCs w:val="22"/>
          <w:lang w:val="en-AU"/>
        </w:rPr>
        <w:t>)</w:t>
      </w:r>
      <w:r>
        <w:rPr>
          <w:rFonts w:ascii="Arial" w:hAnsi="Arial" w:cs="Arial"/>
          <w:color w:val="000000"/>
          <w:sz w:val="22"/>
          <w:szCs w:val="22"/>
          <w:lang w:val="en-AU"/>
        </w:rPr>
        <w:tab/>
      </w:r>
      <w:proofErr w:type="gramStart"/>
      <w:r w:rsidR="00931344" w:rsidRPr="001A31F8">
        <w:rPr>
          <w:rFonts w:ascii="Arial" w:hAnsi="Arial" w:cs="Arial"/>
          <w:color w:val="000000"/>
          <w:sz w:val="22"/>
          <w:szCs w:val="22"/>
          <w:lang w:val="en-AU"/>
        </w:rPr>
        <w:t>by</w:t>
      </w:r>
      <w:proofErr w:type="gramEnd"/>
      <w:r w:rsidR="00931344" w:rsidRPr="001A31F8">
        <w:rPr>
          <w:rFonts w:ascii="Arial" w:hAnsi="Arial" w:cs="Arial"/>
          <w:color w:val="000000"/>
          <w:sz w:val="22"/>
          <w:szCs w:val="22"/>
          <w:lang w:val="en-AU"/>
        </w:rPr>
        <w:t xml:space="preserve"> delivering it to the person personally, or </w:t>
      </w:r>
    </w:p>
    <w:p w:rsidR="00931344" w:rsidRPr="001A31F8" w:rsidRDefault="00496248" w:rsidP="001E2EBD">
      <w:pPr>
        <w:ind w:left="993" w:hanging="567"/>
        <w:rPr>
          <w:rFonts w:ascii="Arial" w:hAnsi="Arial" w:cs="Arial"/>
          <w:color w:val="000000"/>
          <w:sz w:val="22"/>
          <w:szCs w:val="22"/>
          <w:lang w:val="en-AU"/>
        </w:rPr>
      </w:pPr>
      <w:r>
        <w:rPr>
          <w:rFonts w:ascii="Arial" w:hAnsi="Arial" w:cs="Arial"/>
          <w:color w:val="000000"/>
          <w:sz w:val="22"/>
          <w:szCs w:val="22"/>
          <w:lang w:val="en-AU"/>
        </w:rPr>
        <w:t>(ii)</w:t>
      </w:r>
      <w:r>
        <w:rPr>
          <w:rFonts w:ascii="Arial" w:hAnsi="Arial" w:cs="Arial"/>
          <w:color w:val="000000"/>
          <w:sz w:val="22"/>
          <w:szCs w:val="22"/>
          <w:lang w:val="en-AU"/>
        </w:rPr>
        <w:tab/>
      </w:r>
      <w:proofErr w:type="gramStart"/>
      <w:r w:rsidR="00931344" w:rsidRPr="001A31F8">
        <w:rPr>
          <w:rFonts w:ascii="Arial" w:hAnsi="Arial" w:cs="Arial"/>
          <w:color w:val="000000"/>
          <w:sz w:val="22"/>
          <w:szCs w:val="22"/>
          <w:lang w:val="en-AU"/>
        </w:rPr>
        <w:t>by</w:t>
      </w:r>
      <w:proofErr w:type="gramEnd"/>
      <w:r w:rsidR="00931344" w:rsidRPr="001A31F8">
        <w:rPr>
          <w:rFonts w:ascii="Arial" w:hAnsi="Arial" w:cs="Arial"/>
          <w:color w:val="000000"/>
          <w:sz w:val="22"/>
          <w:szCs w:val="22"/>
          <w:lang w:val="en-AU"/>
        </w:rPr>
        <w:t xml:space="preserve"> sending it by pre-paid post to the address of the person, or </w:t>
      </w:r>
    </w:p>
    <w:p w:rsidR="00931344" w:rsidRPr="001A31F8" w:rsidRDefault="00496248" w:rsidP="001E2EBD">
      <w:pPr>
        <w:ind w:left="993" w:hanging="567"/>
        <w:rPr>
          <w:rFonts w:ascii="Arial" w:hAnsi="Arial" w:cs="Arial"/>
          <w:color w:val="000000"/>
          <w:sz w:val="22"/>
          <w:szCs w:val="22"/>
          <w:lang w:val="en-AU"/>
        </w:rPr>
      </w:pPr>
      <w:r>
        <w:rPr>
          <w:rFonts w:ascii="Arial" w:hAnsi="Arial" w:cs="Arial"/>
          <w:color w:val="000000"/>
          <w:sz w:val="22"/>
          <w:szCs w:val="22"/>
          <w:lang w:val="en-AU"/>
        </w:rPr>
        <w:t>(iii)</w:t>
      </w:r>
      <w:r>
        <w:rPr>
          <w:rFonts w:ascii="Arial" w:hAnsi="Arial" w:cs="Arial"/>
          <w:color w:val="000000"/>
          <w:sz w:val="22"/>
          <w:szCs w:val="22"/>
          <w:lang w:val="en-AU"/>
        </w:rPr>
        <w:tab/>
      </w:r>
      <w:proofErr w:type="gramStart"/>
      <w:r w:rsidR="00931344" w:rsidRPr="001A31F8">
        <w:rPr>
          <w:rFonts w:ascii="Arial" w:hAnsi="Arial" w:cs="Arial"/>
          <w:color w:val="000000"/>
          <w:sz w:val="22"/>
          <w:szCs w:val="22"/>
          <w:lang w:val="en-AU"/>
        </w:rPr>
        <w:t>by</w:t>
      </w:r>
      <w:proofErr w:type="gramEnd"/>
      <w:r w:rsidR="00931344" w:rsidRPr="001A31F8">
        <w:rPr>
          <w:rFonts w:ascii="Arial" w:hAnsi="Arial" w:cs="Arial"/>
          <w:color w:val="000000"/>
          <w:sz w:val="22"/>
          <w:szCs w:val="22"/>
          <w:lang w:val="en-AU"/>
        </w:rPr>
        <w:t xml:space="preserve"> sending it by facsimile transmission or some other form of electronic transmission to an address specified by the person for giving or serving the notice, or</w:t>
      </w:r>
    </w:p>
    <w:p w:rsidR="00931344" w:rsidRPr="001A31F8" w:rsidRDefault="00496248" w:rsidP="001E2EBD">
      <w:pPr>
        <w:ind w:left="993" w:hanging="567"/>
        <w:rPr>
          <w:rFonts w:ascii="Arial" w:hAnsi="Arial" w:cs="Arial"/>
          <w:color w:val="000000"/>
          <w:sz w:val="22"/>
          <w:szCs w:val="22"/>
          <w:lang w:val="en-AU"/>
        </w:rPr>
      </w:pPr>
      <w:r>
        <w:rPr>
          <w:rFonts w:ascii="Arial" w:hAnsi="Arial" w:cs="Arial"/>
          <w:color w:val="000000"/>
          <w:sz w:val="22"/>
          <w:szCs w:val="22"/>
          <w:lang w:val="en-AU"/>
        </w:rPr>
        <w:t>(iv)</w:t>
      </w:r>
      <w:r>
        <w:rPr>
          <w:rFonts w:ascii="Arial" w:hAnsi="Arial" w:cs="Arial"/>
          <w:color w:val="000000"/>
          <w:sz w:val="22"/>
          <w:szCs w:val="22"/>
          <w:lang w:val="en-AU"/>
        </w:rPr>
        <w:tab/>
      </w:r>
      <w:proofErr w:type="gramStart"/>
      <w:r w:rsidR="00931344" w:rsidRPr="001A31F8">
        <w:rPr>
          <w:rFonts w:ascii="Arial" w:hAnsi="Arial" w:cs="Arial"/>
          <w:color w:val="000000"/>
          <w:sz w:val="22"/>
          <w:szCs w:val="22"/>
          <w:lang w:val="en-AU"/>
        </w:rPr>
        <w:t>in</w:t>
      </w:r>
      <w:proofErr w:type="gramEnd"/>
      <w:r w:rsidR="00931344" w:rsidRPr="001A31F8">
        <w:rPr>
          <w:rFonts w:ascii="Arial" w:hAnsi="Arial" w:cs="Arial"/>
          <w:color w:val="000000"/>
          <w:sz w:val="22"/>
          <w:szCs w:val="22"/>
          <w:lang w:val="en-AU"/>
        </w:rPr>
        <w:t xml:space="preserve"> the case of a member of the club, except for a special resolution, by publication in the weekly club bulletin.</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(b)</w:t>
      </w:r>
      <w:r w:rsidRPr="001A31F8">
        <w:rPr>
          <w:rFonts w:ascii="Arial" w:hAnsi="Arial" w:cs="Arial"/>
          <w:color w:val="000000"/>
          <w:sz w:val="22"/>
          <w:szCs w:val="22"/>
          <w:lang w:val="en-AU"/>
        </w:rPr>
        <w:tab/>
        <w:t>For the purpose of these bylaws, a notice is taken, unless the contrary is proved, to have been given or served:</w:t>
      </w:r>
    </w:p>
    <w:p w:rsidR="00931344" w:rsidRPr="001A31F8" w:rsidRDefault="00931344" w:rsidP="001E2EBD">
      <w:pPr>
        <w:ind w:left="993" w:hanging="568"/>
        <w:rPr>
          <w:rFonts w:ascii="Arial" w:hAnsi="Arial" w:cs="Arial"/>
          <w:color w:val="000000"/>
          <w:sz w:val="22"/>
          <w:szCs w:val="22"/>
          <w:lang w:val="en-AU"/>
        </w:rPr>
      </w:pPr>
      <w:r w:rsidRPr="001A31F8">
        <w:rPr>
          <w:rFonts w:ascii="Arial" w:hAnsi="Arial" w:cs="Arial"/>
          <w:color w:val="000000"/>
          <w:sz w:val="22"/>
          <w:szCs w:val="22"/>
          <w:lang w:val="en-AU"/>
        </w:rPr>
        <w:t>(</w:t>
      </w:r>
      <w:proofErr w:type="spellStart"/>
      <w:r w:rsidRPr="001A31F8">
        <w:rPr>
          <w:rFonts w:ascii="Arial" w:hAnsi="Arial" w:cs="Arial"/>
          <w:color w:val="000000"/>
          <w:sz w:val="22"/>
          <w:szCs w:val="22"/>
          <w:lang w:val="en-AU"/>
        </w:rPr>
        <w:t>i</w:t>
      </w:r>
      <w:proofErr w:type="spellEnd"/>
      <w:r w:rsidRPr="001A31F8">
        <w:rPr>
          <w:rFonts w:ascii="Arial" w:hAnsi="Arial" w:cs="Arial"/>
          <w:color w:val="000000"/>
          <w:sz w:val="22"/>
          <w:szCs w:val="22"/>
          <w:lang w:val="en-AU"/>
        </w:rPr>
        <w:t>)</w:t>
      </w:r>
      <w:r w:rsidR="00496248">
        <w:rPr>
          <w:rFonts w:ascii="Arial" w:hAnsi="Arial" w:cs="Arial"/>
          <w:color w:val="000000"/>
          <w:sz w:val="22"/>
          <w:szCs w:val="22"/>
          <w:lang w:val="en-AU"/>
        </w:rPr>
        <w:tab/>
      </w:r>
      <w:proofErr w:type="gramStart"/>
      <w:r w:rsidRPr="001A31F8">
        <w:rPr>
          <w:rFonts w:ascii="Arial" w:hAnsi="Arial" w:cs="Arial"/>
          <w:color w:val="000000"/>
          <w:sz w:val="22"/>
          <w:szCs w:val="22"/>
          <w:lang w:val="en-AU"/>
        </w:rPr>
        <w:t>in</w:t>
      </w:r>
      <w:proofErr w:type="gramEnd"/>
      <w:r w:rsidRPr="001A31F8">
        <w:rPr>
          <w:rFonts w:ascii="Arial" w:hAnsi="Arial" w:cs="Arial"/>
          <w:color w:val="000000"/>
          <w:sz w:val="22"/>
          <w:szCs w:val="22"/>
          <w:lang w:val="en-AU"/>
        </w:rPr>
        <w:t xml:space="preserve"> the case of a notice given or served personally, on the date on which it was received by the addressee, and</w:t>
      </w:r>
    </w:p>
    <w:p w:rsidR="00931344" w:rsidRPr="001A31F8" w:rsidRDefault="00496248" w:rsidP="001E2EBD">
      <w:pPr>
        <w:ind w:left="993" w:hanging="568"/>
        <w:rPr>
          <w:rFonts w:ascii="Arial" w:hAnsi="Arial" w:cs="Arial"/>
          <w:color w:val="000000"/>
          <w:sz w:val="22"/>
          <w:szCs w:val="22"/>
          <w:lang w:val="en-AU"/>
        </w:rPr>
      </w:pPr>
      <w:r>
        <w:rPr>
          <w:rFonts w:ascii="Arial" w:hAnsi="Arial" w:cs="Arial"/>
          <w:color w:val="000000"/>
          <w:sz w:val="22"/>
          <w:szCs w:val="22"/>
          <w:lang w:val="en-AU"/>
        </w:rPr>
        <w:t>(ii)</w:t>
      </w:r>
      <w:r>
        <w:rPr>
          <w:rFonts w:ascii="Arial" w:hAnsi="Arial" w:cs="Arial"/>
          <w:color w:val="000000"/>
          <w:sz w:val="22"/>
          <w:szCs w:val="22"/>
          <w:lang w:val="en-AU"/>
        </w:rPr>
        <w:tab/>
      </w:r>
      <w:proofErr w:type="gramStart"/>
      <w:r w:rsidR="00931344" w:rsidRPr="001A31F8">
        <w:rPr>
          <w:rFonts w:ascii="Arial" w:hAnsi="Arial" w:cs="Arial"/>
          <w:color w:val="000000"/>
          <w:sz w:val="22"/>
          <w:szCs w:val="22"/>
          <w:lang w:val="en-AU"/>
        </w:rPr>
        <w:t>in</w:t>
      </w:r>
      <w:proofErr w:type="gramEnd"/>
      <w:r w:rsidR="00931344" w:rsidRPr="001A31F8">
        <w:rPr>
          <w:rFonts w:ascii="Arial" w:hAnsi="Arial" w:cs="Arial"/>
          <w:color w:val="000000"/>
          <w:sz w:val="22"/>
          <w:szCs w:val="22"/>
          <w:lang w:val="en-AU"/>
        </w:rPr>
        <w:t xml:space="preserve"> the case of a notice sent by pre-paid post, on the date when it would have been delivered in the ordinary course of post, and</w:t>
      </w:r>
    </w:p>
    <w:p w:rsidR="00931344" w:rsidRPr="001A31F8" w:rsidRDefault="00931344" w:rsidP="001E2EBD">
      <w:pPr>
        <w:ind w:left="993" w:hanging="568"/>
        <w:rPr>
          <w:rFonts w:ascii="Arial" w:hAnsi="Arial" w:cs="Arial"/>
          <w:color w:val="000000"/>
          <w:sz w:val="22"/>
          <w:szCs w:val="22"/>
          <w:lang w:val="en-AU"/>
        </w:rPr>
      </w:pPr>
      <w:r w:rsidRPr="001A31F8">
        <w:rPr>
          <w:rFonts w:ascii="Arial" w:hAnsi="Arial" w:cs="Arial"/>
          <w:color w:val="000000"/>
          <w:sz w:val="22"/>
          <w:szCs w:val="22"/>
          <w:lang w:val="en-AU"/>
        </w:rPr>
        <w:t>(iii)</w:t>
      </w:r>
      <w:r w:rsidR="00496248">
        <w:rPr>
          <w:rFonts w:ascii="Arial" w:hAnsi="Arial" w:cs="Arial"/>
          <w:color w:val="000000"/>
          <w:sz w:val="22"/>
          <w:szCs w:val="22"/>
          <w:lang w:val="en-AU"/>
        </w:rPr>
        <w:tab/>
      </w:r>
      <w:r w:rsidRPr="001A31F8">
        <w:rPr>
          <w:rFonts w:ascii="Arial" w:hAnsi="Arial" w:cs="Arial"/>
          <w:color w:val="000000"/>
          <w:sz w:val="22"/>
          <w:szCs w:val="22"/>
          <w:lang w:val="en-AU"/>
        </w:rPr>
        <w:t>in the case of a notice sent by facsimile transmission or some other form of electronic transmission, on the date it was sent or, if the machine from which it was sent produces a report indicating that the notice was sent on a later date, on that date,</w:t>
      </w:r>
      <w:r w:rsidR="001E2EBD">
        <w:rPr>
          <w:rFonts w:ascii="Arial" w:hAnsi="Arial" w:cs="Arial"/>
          <w:color w:val="000000"/>
          <w:sz w:val="22"/>
          <w:szCs w:val="22"/>
          <w:lang w:val="en-AU"/>
        </w:rPr>
        <w:t xml:space="preserve"> </w:t>
      </w:r>
      <w:r w:rsidRPr="001A31F8">
        <w:rPr>
          <w:rFonts w:ascii="Arial" w:hAnsi="Arial" w:cs="Arial"/>
          <w:color w:val="000000"/>
          <w:sz w:val="22"/>
          <w:szCs w:val="22"/>
          <w:lang w:val="en-AU"/>
        </w:rPr>
        <w:t>and</w:t>
      </w:r>
    </w:p>
    <w:p w:rsidR="00931344" w:rsidRPr="001A31F8" w:rsidRDefault="00931344" w:rsidP="001E2EBD">
      <w:pPr>
        <w:ind w:left="993" w:hanging="568"/>
        <w:rPr>
          <w:rFonts w:ascii="Arial" w:hAnsi="Arial" w:cs="Arial"/>
          <w:color w:val="000000"/>
          <w:sz w:val="22"/>
          <w:szCs w:val="22"/>
          <w:lang w:val="en-AU"/>
        </w:rPr>
      </w:pPr>
      <w:r w:rsidRPr="001A31F8">
        <w:rPr>
          <w:rFonts w:ascii="Arial" w:hAnsi="Arial" w:cs="Arial"/>
          <w:color w:val="000000"/>
          <w:sz w:val="22"/>
          <w:szCs w:val="22"/>
          <w:lang w:val="en-AU"/>
        </w:rPr>
        <w:t>(iv)</w:t>
      </w:r>
      <w:r w:rsidR="00496248">
        <w:rPr>
          <w:rFonts w:ascii="Arial" w:hAnsi="Arial" w:cs="Arial"/>
          <w:color w:val="000000"/>
          <w:sz w:val="22"/>
          <w:szCs w:val="22"/>
          <w:lang w:val="en-AU"/>
        </w:rPr>
        <w:tab/>
      </w:r>
      <w:proofErr w:type="gramStart"/>
      <w:r w:rsidRPr="001A31F8">
        <w:rPr>
          <w:rFonts w:ascii="Arial" w:hAnsi="Arial" w:cs="Arial"/>
          <w:color w:val="000000"/>
          <w:sz w:val="22"/>
          <w:szCs w:val="22"/>
          <w:lang w:val="en-AU"/>
        </w:rPr>
        <w:t>in</w:t>
      </w:r>
      <w:proofErr w:type="gramEnd"/>
      <w:r w:rsidRPr="001A31F8">
        <w:rPr>
          <w:rFonts w:ascii="Arial" w:hAnsi="Arial" w:cs="Arial"/>
          <w:color w:val="000000"/>
          <w:sz w:val="22"/>
          <w:szCs w:val="22"/>
          <w:lang w:val="en-AU"/>
        </w:rPr>
        <w:t xml:space="preserve"> the case of a notice published in the weekly club bulletin, on the day of meeting for which the bulletin was produced.</w:t>
      </w:r>
    </w:p>
    <w:p w:rsidR="00931344" w:rsidRPr="001A31F8" w:rsidRDefault="00931344" w:rsidP="00931344">
      <w:pPr>
        <w:rPr>
          <w:rFonts w:ascii="Arial" w:hAnsi="Arial" w:cs="Arial"/>
          <w:color w:val="000000"/>
          <w:sz w:val="22"/>
          <w:szCs w:val="22"/>
          <w:lang w:val="en-AU"/>
        </w:rPr>
      </w:pPr>
    </w:p>
    <w:p w:rsidR="00931344" w:rsidRPr="001A31F8" w:rsidRDefault="00931344" w:rsidP="00931344">
      <w:pPr>
        <w:rPr>
          <w:rFonts w:ascii="Arial" w:hAnsi="Arial" w:cs="Arial"/>
          <w:color w:val="000000"/>
          <w:sz w:val="22"/>
          <w:szCs w:val="22"/>
          <w:lang w:val="en-AU"/>
        </w:rPr>
      </w:pPr>
      <w:proofErr w:type="gramStart"/>
      <w:r w:rsidRPr="00EC469E">
        <w:rPr>
          <w:rFonts w:ascii="Arial" w:hAnsi="Arial" w:cs="Arial"/>
          <w:bCs/>
          <w:color w:val="000000"/>
          <w:sz w:val="22"/>
          <w:szCs w:val="22"/>
          <w:lang w:val="en-AU"/>
        </w:rPr>
        <w:t>Section 10</w:t>
      </w:r>
      <w:r w:rsidRPr="001A31F8">
        <w:rPr>
          <w:rFonts w:ascii="Arial" w:hAnsi="Arial" w:cs="Arial"/>
          <w:bCs/>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bCs/>
          <w:color w:val="000000"/>
          <w:sz w:val="22"/>
          <w:szCs w:val="22"/>
          <w:lang w:val="en-AU"/>
        </w:rPr>
        <w:t xml:space="preserve"> Application of Assets and Income</w:t>
      </w:r>
      <w:r w:rsidR="001E2EBD">
        <w:rPr>
          <w:rFonts w:ascii="Arial" w:hAnsi="Arial" w:cs="Arial"/>
          <w:bCs/>
          <w:color w:val="000000"/>
          <w:sz w:val="22"/>
          <w:szCs w:val="22"/>
          <w:lang w:val="en-AU"/>
        </w:rPr>
        <w:t>.</w:t>
      </w:r>
      <w:proofErr w:type="gramEnd"/>
      <w:r w:rsidR="001E2EBD">
        <w:rPr>
          <w:rFonts w:ascii="Arial" w:hAnsi="Arial" w:cs="Arial"/>
          <w:bCs/>
          <w:color w:val="000000"/>
          <w:sz w:val="22"/>
          <w:szCs w:val="22"/>
          <w:lang w:val="en-AU"/>
        </w:rPr>
        <w:t xml:space="preserve">  </w:t>
      </w:r>
      <w:r w:rsidRPr="001A31F8">
        <w:rPr>
          <w:rFonts w:ascii="Arial" w:hAnsi="Arial" w:cs="Arial"/>
          <w:color w:val="000000"/>
          <w:sz w:val="22"/>
          <w:szCs w:val="22"/>
          <w:lang w:val="en-AU"/>
        </w:rPr>
        <w:t xml:space="preserve">The assets and income of the club shall be applied exclusively to the promotion of its objects and no portion shall be paid or distributed directly or indirectly to the club or members except as </w:t>
      </w:r>
      <w:r w:rsidRPr="00EC469E">
        <w:rPr>
          <w:rFonts w:ascii="Arial" w:hAnsi="Arial" w:cs="Arial"/>
          <w:i/>
          <w:color w:val="000000"/>
          <w:sz w:val="22"/>
          <w:szCs w:val="22"/>
          <w:lang w:val="en-AU"/>
        </w:rPr>
        <w:t>bona fide</w:t>
      </w:r>
      <w:r w:rsidRPr="001A31F8">
        <w:rPr>
          <w:rFonts w:ascii="Arial" w:hAnsi="Arial" w:cs="Arial"/>
          <w:color w:val="000000"/>
          <w:sz w:val="22"/>
          <w:szCs w:val="22"/>
          <w:lang w:val="en-AU"/>
        </w:rPr>
        <w:t xml:space="preserve"> remuneration for services rendered or </w:t>
      </w:r>
      <w:r w:rsidR="00461737">
        <w:rPr>
          <w:rFonts w:ascii="Arial" w:hAnsi="Arial" w:cs="Arial"/>
          <w:color w:val="000000"/>
          <w:sz w:val="22"/>
          <w:szCs w:val="22"/>
          <w:lang w:val="en-AU"/>
        </w:rPr>
        <w:t xml:space="preserve">reimbursement for </w:t>
      </w:r>
      <w:r w:rsidRPr="001A31F8">
        <w:rPr>
          <w:rFonts w:ascii="Arial" w:hAnsi="Arial" w:cs="Arial"/>
          <w:color w:val="000000"/>
          <w:sz w:val="22"/>
          <w:szCs w:val="22"/>
          <w:lang w:val="en-AU"/>
        </w:rPr>
        <w:t>expenses incurred on behalf of the club.</w:t>
      </w:r>
    </w:p>
    <w:p w:rsidR="00931344" w:rsidRPr="001A31F8" w:rsidRDefault="00931344" w:rsidP="00931344">
      <w:pPr>
        <w:rPr>
          <w:rFonts w:ascii="Arial" w:hAnsi="Arial" w:cs="Arial"/>
          <w:b/>
          <w:color w:val="000000"/>
          <w:sz w:val="22"/>
          <w:szCs w:val="22"/>
          <w:lang w:val="en-AU"/>
        </w:rPr>
      </w:pPr>
    </w:p>
    <w:p w:rsidR="00931344" w:rsidRPr="001A31F8" w:rsidRDefault="00931344" w:rsidP="00931344">
      <w:pPr>
        <w:rPr>
          <w:rFonts w:ascii="Arial" w:hAnsi="Arial" w:cs="Arial"/>
          <w:color w:val="000000"/>
          <w:sz w:val="22"/>
          <w:szCs w:val="22"/>
          <w:lang w:val="en-AU"/>
        </w:rPr>
      </w:pPr>
      <w:proofErr w:type="gramStart"/>
      <w:r w:rsidRPr="00EC469E">
        <w:rPr>
          <w:rFonts w:ascii="Arial" w:hAnsi="Arial" w:cs="Arial"/>
          <w:bCs/>
          <w:color w:val="000000"/>
          <w:sz w:val="22"/>
          <w:szCs w:val="22"/>
          <w:lang w:val="en-AU"/>
        </w:rPr>
        <w:t>Section  11</w:t>
      </w:r>
      <w:proofErr w:type="gramEnd"/>
      <w:r w:rsidRPr="001A31F8">
        <w:rPr>
          <w:rFonts w:ascii="Arial" w:hAnsi="Arial" w:cs="Arial"/>
          <w:bCs/>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bCs/>
          <w:color w:val="000000"/>
          <w:sz w:val="22"/>
          <w:szCs w:val="22"/>
          <w:lang w:val="en-AU"/>
        </w:rPr>
        <w:t xml:space="preserve"> Winding Up</w:t>
      </w:r>
      <w:r w:rsidR="00461737">
        <w:rPr>
          <w:rFonts w:ascii="Arial" w:hAnsi="Arial" w:cs="Arial"/>
          <w:bCs/>
          <w:color w:val="000000"/>
          <w:sz w:val="22"/>
          <w:szCs w:val="22"/>
          <w:lang w:val="en-AU"/>
        </w:rPr>
        <w:t xml:space="preserve">.  </w:t>
      </w:r>
      <w:r w:rsidRPr="001A31F8">
        <w:rPr>
          <w:rFonts w:ascii="Arial" w:hAnsi="Arial" w:cs="Arial"/>
          <w:color w:val="000000"/>
          <w:sz w:val="22"/>
          <w:szCs w:val="22"/>
          <w:lang w:val="en-AU"/>
        </w:rPr>
        <w:t xml:space="preserve">In the event of the club being dissolved, the amount which remains after such dissolution and the satisfaction of all debts and liabilities, shall be paid and applied by the </w:t>
      </w:r>
      <w:r w:rsidR="00461737">
        <w:rPr>
          <w:rFonts w:ascii="Arial" w:hAnsi="Arial" w:cs="Arial"/>
          <w:color w:val="000000"/>
          <w:sz w:val="22"/>
          <w:szCs w:val="22"/>
          <w:lang w:val="en-AU"/>
        </w:rPr>
        <w:t>B</w:t>
      </w:r>
      <w:r w:rsidRPr="001A31F8">
        <w:rPr>
          <w:rFonts w:ascii="Arial" w:hAnsi="Arial" w:cs="Arial"/>
          <w:color w:val="000000"/>
          <w:sz w:val="22"/>
          <w:szCs w:val="22"/>
          <w:lang w:val="en-AU"/>
        </w:rPr>
        <w:t xml:space="preserve">oard in accordance with their powers to any fund, institution or authority </w:t>
      </w:r>
      <w:r w:rsidRPr="001A31F8">
        <w:rPr>
          <w:rFonts w:ascii="Arial" w:hAnsi="Arial" w:cs="Arial"/>
          <w:color w:val="000000"/>
          <w:sz w:val="22"/>
          <w:szCs w:val="22"/>
          <w:lang w:val="en-AU"/>
        </w:rPr>
        <w:lastRenderedPageBreak/>
        <w:t>which has similar objects and which has rules prohibiting the distribution of its assets and income to its members; and in accordance with the Act.</w:t>
      </w:r>
    </w:p>
    <w:p w:rsidR="00931344" w:rsidRPr="001A31F8" w:rsidRDefault="00931344" w:rsidP="00931344">
      <w:pPr>
        <w:rPr>
          <w:rFonts w:ascii="Arial" w:hAnsi="Arial" w:cs="Arial"/>
          <w:color w:val="000000"/>
          <w:sz w:val="22"/>
          <w:szCs w:val="22"/>
          <w:lang w:val="en-AU"/>
        </w:rPr>
      </w:pPr>
    </w:p>
    <w:p w:rsidR="00931344" w:rsidRPr="001A31F8" w:rsidRDefault="00931344" w:rsidP="00931344">
      <w:pPr>
        <w:rPr>
          <w:rFonts w:ascii="Arial" w:hAnsi="Arial" w:cs="Arial"/>
          <w:color w:val="000000"/>
          <w:sz w:val="22"/>
          <w:szCs w:val="22"/>
          <w:lang w:val="en-AU"/>
        </w:rPr>
      </w:pPr>
      <w:proofErr w:type="gramStart"/>
      <w:r w:rsidRPr="00EC469E">
        <w:rPr>
          <w:rFonts w:ascii="Arial" w:hAnsi="Arial" w:cs="Arial"/>
          <w:color w:val="000000"/>
          <w:sz w:val="22"/>
          <w:szCs w:val="22"/>
          <w:lang w:val="en-AU"/>
        </w:rPr>
        <w:t>Section 12</w:t>
      </w:r>
      <w:r w:rsidRPr="001A31F8">
        <w:rPr>
          <w:rFonts w:ascii="Arial" w:hAnsi="Arial" w:cs="Arial"/>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color w:val="000000"/>
          <w:sz w:val="22"/>
          <w:szCs w:val="22"/>
          <w:lang w:val="en-AU"/>
        </w:rPr>
        <w:t xml:space="preserve"> Financial Year</w:t>
      </w:r>
      <w:r w:rsidR="00461737">
        <w:rPr>
          <w:rFonts w:ascii="Arial" w:hAnsi="Arial" w:cs="Arial"/>
          <w:color w:val="000000"/>
          <w:sz w:val="22"/>
          <w:szCs w:val="22"/>
          <w:lang w:val="en-AU"/>
        </w:rPr>
        <w:t>.</w:t>
      </w:r>
      <w:proofErr w:type="gramEnd"/>
      <w:r w:rsidR="00461737">
        <w:rPr>
          <w:rFonts w:ascii="Arial" w:hAnsi="Arial" w:cs="Arial"/>
          <w:color w:val="000000"/>
          <w:sz w:val="22"/>
          <w:szCs w:val="22"/>
          <w:lang w:val="en-AU"/>
        </w:rPr>
        <w:t xml:space="preserve"> </w:t>
      </w:r>
      <w:r w:rsidRPr="001A31F8">
        <w:rPr>
          <w:rFonts w:ascii="Arial" w:hAnsi="Arial" w:cs="Arial"/>
          <w:color w:val="000000"/>
          <w:sz w:val="22"/>
          <w:szCs w:val="22"/>
          <w:lang w:val="en-AU"/>
        </w:rPr>
        <w:t xml:space="preserve"> The financial year of the club is:</w:t>
      </w:r>
    </w:p>
    <w:p w:rsidR="00931344" w:rsidRPr="001A31F8" w:rsidRDefault="00931344" w:rsidP="00461737">
      <w:pPr>
        <w:numPr>
          <w:ilvl w:val="0"/>
          <w:numId w:val="11"/>
        </w:numPr>
        <w:tabs>
          <w:tab w:val="clear" w:pos="720"/>
        </w:tabs>
        <w:ind w:left="426" w:hanging="426"/>
        <w:rPr>
          <w:rFonts w:ascii="Arial" w:hAnsi="Arial" w:cs="Arial"/>
          <w:color w:val="000000"/>
          <w:sz w:val="22"/>
          <w:szCs w:val="22"/>
          <w:lang w:val="en-AU"/>
        </w:rPr>
      </w:pPr>
      <w:r w:rsidRPr="001A31F8">
        <w:rPr>
          <w:rFonts w:ascii="Arial" w:hAnsi="Arial" w:cs="Arial"/>
          <w:color w:val="000000"/>
          <w:sz w:val="22"/>
          <w:szCs w:val="22"/>
          <w:lang w:val="en-AU"/>
        </w:rPr>
        <w:t xml:space="preserve">the period of time commencing on the date of incorporation of the club and ending on the following 30 June, and </w:t>
      </w:r>
    </w:p>
    <w:p w:rsidR="00931344" w:rsidRPr="001A31F8" w:rsidRDefault="00931344" w:rsidP="00461737">
      <w:pPr>
        <w:numPr>
          <w:ilvl w:val="0"/>
          <w:numId w:val="11"/>
        </w:numPr>
        <w:tabs>
          <w:tab w:val="clear" w:pos="720"/>
        </w:tabs>
        <w:ind w:left="426" w:hanging="426"/>
        <w:rPr>
          <w:rFonts w:ascii="Arial" w:hAnsi="Arial" w:cs="Arial"/>
          <w:color w:val="000000"/>
          <w:sz w:val="22"/>
          <w:szCs w:val="22"/>
          <w:lang w:val="en-AU"/>
        </w:rPr>
      </w:pPr>
      <w:proofErr w:type="gramStart"/>
      <w:r w:rsidRPr="001A31F8">
        <w:rPr>
          <w:rFonts w:ascii="Arial" w:hAnsi="Arial" w:cs="Arial"/>
          <w:color w:val="000000"/>
          <w:sz w:val="22"/>
          <w:szCs w:val="22"/>
          <w:lang w:val="en-AU"/>
        </w:rPr>
        <w:t>each</w:t>
      </w:r>
      <w:proofErr w:type="gramEnd"/>
      <w:r w:rsidRPr="001A31F8">
        <w:rPr>
          <w:rFonts w:ascii="Arial" w:hAnsi="Arial" w:cs="Arial"/>
          <w:color w:val="000000"/>
          <w:sz w:val="22"/>
          <w:szCs w:val="22"/>
          <w:lang w:val="en-AU"/>
        </w:rPr>
        <w:t xml:space="preserve"> period of 12 months after the expiration of the previous financial year of the club, commencing on 1 July and ending on the following 30 June.</w:t>
      </w:r>
    </w:p>
    <w:p w:rsidR="003C23F7" w:rsidRPr="001A31F8" w:rsidRDefault="003C23F7" w:rsidP="003C23F7">
      <w:pPr>
        <w:rPr>
          <w:rFonts w:ascii="Arial" w:hAnsi="Arial" w:cs="Arial"/>
          <w:color w:val="000000"/>
          <w:sz w:val="22"/>
          <w:szCs w:val="22"/>
          <w:lang w:val="en-AU"/>
        </w:rPr>
      </w:pPr>
    </w:p>
    <w:p w:rsidR="003C23F7" w:rsidRPr="001A31F8" w:rsidRDefault="003C23F7" w:rsidP="003C23F7">
      <w:pPr>
        <w:rPr>
          <w:rFonts w:ascii="Arial" w:hAnsi="Arial" w:cs="Arial"/>
          <w:color w:val="000000"/>
          <w:sz w:val="22"/>
          <w:szCs w:val="22"/>
          <w:lang w:val="en-AU"/>
        </w:rPr>
      </w:pPr>
      <w:r w:rsidRPr="00C77F1D">
        <w:rPr>
          <w:rFonts w:ascii="Arial" w:hAnsi="Arial" w:cs="Arial"/>
          <w:color w:val="000000"/>
          <w:sz w:val="22"/>
          <w:szCs w:val="22"/>
          <w:lang w:val="en-AU"/>
        </w:rPr>
        <w:t>Section 1</w:t>
      </w:r>
      <w:r>
        <w:rPr>
          <w:rFonts w:ascii="Arial" w:hAnsi="Arial" w:cs="Arial"/>
          <w:color w:val="000000"/>
          <w:sz w:val="22"/>
          <w:szCs w:val="22"/>
          <w:lang w:val="en-AU"/>
        </w:rPr>
        <w:t>3</w:t>
      </w:r>
      <w:r w:rsidRPr="001A31F8">
        <w:rPr>
          <w:rFonts w:ascii="Arial" w:hAnsi="Arial" w:cs="Arial"/>
          <w:color w:val="000000"/>
          <w:sz w:val="22"/>
          <w:szCs w:val="22"/>
          <w:lang w:val="en-AU"/>
        </w:rPr>
        <w:t xml:space="preserve"> </w:t>
      </w:r>
      <w:r w:rsidRPr="001A31F8">
        <w:rPr>
          <w:rFonts w:ascii="Arial" w:hAnsi="Arial" w:cs="Arial"/>
          <w:b/>
          <w:bCs/>
          <w:color w:val="000000"/>
          <w:sz w:val="22"/>
          <w:szCs w:val="22"/>
        </w:rPr>
        <w:t>—</w:t>
      </w:r>
      <w:r w:rsidRPr="001A31F8">
        <w:rPr>
          <w:rFonts w:ascii="Arial" w:hAnsi="Arial" w:cs="Arial"/>
          <w:color w:val="000000"/>
          <w:sz w:val="22"/>
          <w:szCs w:val="22"/>
          <w:lang w:val="en-AU"/>
        </w:rPr>
        <w:t xml:space="preserve"> </w:t>
      </w:r>
      <w:r>
        <w:rPr>
          <w:rFonts w:ascii="Arial" w:hAnsi="Arial" w:cs="Arial"/>
          <w:color w:val="000000"/>
          <w:sz w:val="22"/>
          <w:szCs w:val="22"/>
          <w:lang w:val="en-AU"/>
        </w:rPr>
        <w:t xml:space="preserve">Sources of funds. </w:t>
      </w:r>
      <w:r w:rsidRPr="001A31F8">
        <w:rPr>
          <w:rFonts w:ascii="Arial" w:hAnsi="Arial" w:cs="Arial"/>
          <w:color w:val="000000"/>
          <w:sz w:val="22"/>
          <w:szCs w:val="22"/>
          <w:lang w:val="en-AU"/>
        </w:rPr>
        <w:t xml:space="preserve"> The f</w:t>
      </w:r>
      <w:r w:rsidR="00C84A97">
        <w:rPr>
          <w:rFonts w:ascii="Arial" w:hAnsi="Arial" w:cs="Arial"/>
          <w:color w:val="000000"/>
          <w:sz w:val="22"/>
          <w:szCs w:val="22"/>
          <w:lang w:val="en-AU"/>
        </w:rPr>
        <w:t>unds of the club shall be derived from admission fees (if any), annual membership dues, donations, fund raising activities undertaken by the club and any other sources as the Board may determine.</w:t>
      </w:r>
    </w:p>
    <w:p w:rsidR="00931344" w:rsidRDefault="00931344" w:rsidP="00931344">
      <w:pPr>
        <w:rPr>
          <w:rFonts w:ascii="Arial" w:hAnsi="Arial" w:cs="Arial"/>
          <w:color w:val="000000"/>
          <w:sz w:val="22"/>
          <w:szCs w:val="22"/>
          <w:lang w:val="en-AU"/>
        </w:rPr>
      </w:pPr>
    </w:p>
    <w:p w:rsidR="00931344" w:rsidRPr="001A31F8" w:rsidRDefault="00230CE9" w:rsidP="00931344">
      <w:pPr>
        <w:tabs>
          <w:tab w:val="left" w:pos="-1440"/>
        </w:tabs>
        <w:ind w:left="1440" w:hanging="1440"/>
        <w:rPr>
          <w:rFonts w:ascii="Arial" w:hAnsi="Arial" w:cs="Arial"/>
          <w:b/>
          <w:color w:val="000000"/>
          <w:sz w:val="22"/>
          <w:szCs w:val="22"/>
          <w:lang w:val="en-AU"/>
        </w:rPr>
      </w:pPr>
      <w:r>
        <w:rPr>
          <w:rFonts w:ascii="Arial" w:hAnsi="Arial" w:cs="Arial"/>
          <w:b/>
          <w:bCs/>
          <w:color w:val="000000"/>
          <w:sz w:val="22"/>
          <w:szCs w:val="22"/>
          <w:lang w:val="en-AU"/>
        </w:rPr>
        <w:t>Bylaw</w:t>
      </w:r>
      <w:r w:rsidR="00D87C39" w:rsidRPr="001A31F8">
        <w:rPr>
          <w:rFonts w:ascii="Arial" w:hAnsi="Arial" w:cs="Arial"/>
          <w:b/>
          <w:bCs/>
          <w:color w:val="000000"/>
          <w:sz w:val="22"/>
          <w:szCs w:val="22"/>
          <w:lang w:val="en-AU"/>
        </w:rPr>
        <w:t xml:space="preserve"> 1</w:t>
      </w:r>
      <w:r w:rsidR="005B0036" w:rsidRPr="001A31F8">
        <w:rPr>
          <w:rFonts w:ascii="Arial" w:hAnsi="Arial" w:cs="Arial"/>
          <w:b/>
          <w:bCs/>
          <w:color w:val="000000"/>
          <w:sz w:val="22"/>
          <w:szCs w:val="22"/>
          <w:lang w:val="en-AU"/>
        </w:rPr>
        <w:t>6</w:t>
      </w:r>
      <w:r w:rsidR="00931344" w:rsidRPr="001A31F8">
        <w:rPr>
          <w:rFonts w:ascii="Arial" w:hAnsi="Arial" w:cs="Arial"/>
          <w:b/>
          <w:color w:val="000000"/>
          <w:sz w:val="22"/>
          <w:szCs w:val="22"/>
          <w:lang w:val="en-AU"/>
        </w:rPr>
        <w:tab/>
      </w:r>
      <w:r w:rsidR="00931344" w:rsidRPr="00EC469E">
        <w:rPr>
          <w:rFonts w:ascii="Arial" w:hAnsi="Arial" w:cs="Arial"/>
          <w:b/>
          <w:bCs/>
          <w:i/>
          <w:iCs/>
          <w:color w:val="000000"/>
          <w:sz w:val="22"/>
          <w:szCs w:val="22"/>
          <w:lang w:val="en-AU"/>
        </w:rPr>
        <w:t>Charitable Fundraising Act 1991</w:t>
      </w:r>
      <w:r w:rsidR="002962AA" w:rsidRPr="00EC469E">
        <w:rPr>
          <w:rFonts w:ascii="Arial" w:hAnsi="Arial" w:cs="Arial"/>
          <w:b/>
          <w:bCs/>
          <w:i/>
          <w:iCs/>
          <w:color w:val="000000"/>
          <w:sz w:val="22"/>
          <w:szCs w:val="22"/>
          <w:lang w:val="en-AU"/>
        </w:rPr>
        <w:t xml:space="preserve"> (NSW)</w:t>
      </w:r>
      <w:r w:rsidR="00931344" w:rsidRPr="001A31F8">
        <w:rPr>
          <w:rFonts w:ascii="Arial" w:hAnsi="Arial" w:cs="Arial"/>
          <w:b/>
          <w:bCs/>
          <w:iCs/>
          <w:color w:val="000000"/>
          <w:sz w:val="22"/>
          <w:szCs w:val="22"/>
          <w:lang w:val="en-AU"/>
        </w:rPr>
        <w:t xml:space="preserve"> ("the Fundraising Act")</w:t>
      </w:r>
    </w:p>
    <w:p w:rsidR="00931344" w:rsidRPr="001A31F8" w:rsidRDefault="00931344" w:rsidP="00931344">
      <w:pPr>
        <w:rPr>
          <w:rFonts w:ascii="Arial" w:hAnsi="Arial" w:cs="Arial"/>
          <w:color w:val="000000"/>
          <w:sz w:val="22"/>
          <w:szCs w:val="22"/>
          <w:lang w:val="en-AU"/>
        </w:rPr>
      </w:pPr>
    </w:p>
    <w:p w:rsidR="00931344" w:rsidRPr="001A31F8" w:rsidRDefault="00931344" w:rsidP="00931344">
      <w:pPr>
        <w:rPr>
          <w:rFonts w:ascii="Arial" w:hAnsi="Arial" w:cs="Arial"/>
          <w:color w:val="000000"/>
          <w:sz w:val="22"/>
          <w:szCs w:val="22"/>
          <w:lang w:val="en-AU"/>
        </w:rPr>
      </w:pPr>
      <w:proofErr w:type="gramStart"/>
      <w:r w:rsidRPr="00EC469E">
        <w:rPr>
          <w:rFonts w:ascii="Arial" w:hAnsi="Arial" w:cs="Arial"/>
          <w:bCs/>
          <w:color w:val="000000"/>
          <w:sz w:val="22"/>
          <w:szCs w:val="22"/>
          <w:lang w:val="en-AU"/>
        </w:rPr>
        <w:t>Section 1</w:t>
      </w:r>
      <w:r w:rsidRPr="001A31F8">
        <w:rPr>
          <w:rFonts w:ascii="Arial" w:hAnsi="Arial" w:cs="Arial"/>
          <w:bCs/>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bCs/>
          <w:color w:val="000000"/>
          <w:sz w:val="22"/>
          <w:szCs w:val="22"/>
          <w:lang w:val="en-AU"/>
        </w:rPr>
        <w:t xml:space="preserve"> Application</w:t>
      </w:r>
      <w:r w:rsidR="00540B6F">
        <w:rPr>
          <w:rFonts w:ascii="Arial" w:hAnsi="Arial" w:cs="Arial"/>
          <w:bCs/>
          <w:color w:val="000000"/>
          <w:sz w:val="22"/>
          <w:szCs w:val="22"/>
          <w:lang w:val="en-AU"/>
        </w:rPr>
        <w:t>.</w:t>
      </w:r>
      <w:proofErr w:type="gramEnd"/>
      <w:r w:rsidRPr="001A31F8">
        <w:rPr>
          <w:rFonts w:ascii="Arial" w:hAnsi="Arial" w:cs="Arial"/>
          <w:color w:val="000000"/>
          <w:sz w:val="22"/>
          <w:szCs w:val="22"/>
          <w:lang w:val="en-AU"/>
        </w:rPr>
        <w:t xml:space="preserve">  This bylaw applies while the club holds an authority to fundraise for a charitable purpose under the Fundraising Act.</w:t>
      </w:r>
    </w:p>
    <w:p w:rsidR="00931344" w:rsidRPr="001A31F8" w:rsidRDefault="00931344" w:rsidP="00931344">
      <w:pPr>
        <w:rPr>
          <w:rFonts w:ascii="Arial" w:hAnsi="Arial" w:cs="Arial"/>
          <w:b/>
          <w:color w:val="000000"/>
          <w:sz w:val="22"/>
          <w:szCs w:val="22"/>
          <w:lang w:val="en-AU"/>
        </w:rPr>
      </w:pPr>
    </w:p>
    <w:p w:rsidR="00931344" w:rsidRPr="001A31F8" w:rsidRDefault="00931344" w:rsidP="00931344">
      <w:pPr>
        <w:rPr>
          <w:rFonts w:ascii="Arial" w:hAnsi="Arial" w:cs="Arial"/>
          <w:color w:val="000000"/>
          <w:sz w:val="22"/>
          <w:szCs w:val="22"/>
          <w:lang w:val="en-AU"/>
        </w:rPr>
      </w:pPr>
      <w:proofErr w:type="gramStart"/>
      <w:r w:rsidRPr="00EC469E">
        <w:rPr>
          <w:rFonts w:ascii="Arial" w:hAnsi="Arial" w:cs="Arial"/>
          <w:bCs/>
          <w:color w:val="000000"/>
          <w:sz w:val="22"/>
          <w:szCs w:val="22"/>
          <w:lang w:val="en-AU"/>
        </w:rPr>
        <w:t>Section 2</w:t>
      </w:r>
      <w:r w:rsidRPr="001A31F8">
        <w:rPr>
          <w:rFonts w:ascii="Arial" w:hAnsi="Arial" w:cs="Arial"/>
          <w:bCs/>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bCs/>
          <w:color w:val="000000"/>
          <w:sz w:val="22"/>
          <w:szCs w:val="22"/>
          <w:lang w:val="en-AU"/>
        </w:rPr>
        <w:t xml:space="preserve"> Compliance</w:t>
      </w:r>
      <w:r w:rsidR="00540B6F">
        <w:rPr>
          <w:rFonts w:ascii="Arial" w:hAnsi="Arial" w:cs="Arial"/>
          <w:bCs/>
          <w:color w:val="000000"/>
          <w:sz w:val="22"/>
          <w:szCs w:val="22"/>
          <w:lang w:val="en-AU"/>
        </w:rPr>
        <w:t>.</w:t>
      </w:r>
      <w:proofErr w:type="gramEnd"/>
      <w:r w:rsidRPr="001A31F8">
        <w:rPr>
          <w:rFonts w:ascii="Arial" w:hAnsi="Arial" w:cs="Arial"/>
          <w:bCs/>
          <w:color w:val="000000"/>
          <w:sz w:val="22"/>
          <w:szCs w:val="22"/>
          <w:lang w:val="en-AU"/>
        </w:rPr>
        <w:t xml:space="preserve">  </w:t>
      </w:r>
      <w:r w:rsidRPr="001A31F8">
        <w:rPr>
          <w:rFonts w:ascii="Arial" w:hAnsi="Arial" w:cs="Arial"/>
          <w:color w:val="000000"/>
          <w:sz w:val="22"/>
          <w:szCs w:val="22"/>
          <w:lang w:val="en-AU"/>
        </w:rPr>
        <w:t>The club shall comply with such of the provisions of the Fundraising Act and the regulations thereunder as are applicable to it.</w:t>
      </w:r>
    </w:p>
    <w:p w:rsidR="00931344" w:rsidRPr="001A31F8" w:rsidRDefault="00931344" w:rsidP="00931344">
      <w:pPr>
        <w:rPr>
          <w:rFonts w:ascii="Arial" w:hAnsi="Arial" w:cs="Arial"/>
          <w:color w:val="000000"/>
          <w:sz w:val="22"/>
          <w:szCs w:val="22"/>
          <w:lang w:val="en-AU"/>
        </w:rPr>
      </w:pPr>
    </w:p>
    <w:p w:rsidR="00931344" w:rsidRPr="001A31F8" w:rsidRDefault="00931344" w:rsidP="00931344">
      <w:pPr>
        <w:rPr>
          <w:rFonts w:ascii="Arial" w:hAnsi="Arial" w:cs="Arial"/>
          <w:color w:val="000000"/>
          <w:sz w:val="22"/>
          <w:szCs w:val="22"/>
          <w:lang w:val="en-AU"/>
        </w:rPr>
      </w:pPr>
      <w:r w:rsidRPr="00EC469E">
        <w:rPr>
          <w:rFonts w:ascii="Arial" w:hAnsi="Arial" w:cs="Arial"/>
          <w:bCs/>
          <w:color w:val="000000"/>
          <w:sz w:val="22"/>
          <w:szCs w:val="22"/>
          <w:lang w:val="en-AU"/>
        </w:rPr>
        <w:t>Section 3</w:t>
      </w:r>
      <w:r w:rsidRPr="001A31F8">
        <w:rPr>
          <w:rFonts w:ascii="Arial" w:hAnsi="Arial" w:cs="Arial"/>
          <w:bCs/>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bCs/>
          <w:color w:val="000000"/>
          <w:sz w:val="22"/>
          <w:szCs w:val="22"/>
          <w:lang w:val="en-AU"/>
        </w:rPr>
        <w:t xml:space="preserve"> Conflict of Laws</w:t>
      </w:r>
      <w:r w:rsidR="004612D6">
        <w:rPr>
          <w:rFonts w:ascii="Arial" w:hAnsi="Arial" w:cs="Arial"/>
          <w:bCs/>
          <w:color w:val="000000"/>
          <w:sz w:val="22"/>
          <w:szCs w:val="22"/>
          <w:lang w:val="en-AU"/>
        </w:rPr>
        <w:t>.</w:t>
      </w:r>
      <w:r w:rsidRPr="001A31F8">
        <w:rPr>
          <w:rFonts w:ascii="Arial" w:hAnsi="Arial" w:cs="Arial"/>
          <w:color w:val="000000"/>
          <w:sz w:val="22"/>
          <w:szCs w:val="22"/>
          <w:lang w:val="en-AU"/>
        </w:rPr>
        <w:t xml:space="preserve">  Where any conflict arises between the provisions of the constitution or bylaws of the club and the Fundraising Act and the regulations thereunder, the latter shall apply.</w:t>
      </w:r>
    </w:p>
    <w:p w:rsidR="00931344" w:rsidRPr="001A31F8" w:rsidRDefault="00931344" w:rsidP="00931344">
      <w:pPr>
        <w:rPr>
          <w:rFonts w:ascii="Arial" w:hAnsi="Arial" w:cs="Arial"/>
          <w:color w:val="000000"/>
          <w:sz w:val="22"/>
          <w:szCs w:val="22"/>
          <w:lang w:val="en-AU"/>
        </w:rPr>
      </w:pPr>
    </w:p>
    <w:p w:rsidR="00931344" w:rsidRPr="001A31F8" w:rsidRDefault="00931344" w:rsidP="00931344">
      <w:pPr>
        <w:rPr>
          <w:rFonts w:ascii="Arial" w:hAnsi="Arial" w:cs="Arial"/>
          <w:color w:val="000000"/>
          <w:sz w:val="22"/>
          <w:szCs w:val="22"/>
          <w:lang w:val="en-AU"/>
        </w:rPr>
      </w:pPr>
      <w:proofErr w:type="gramStart"/>
      <w:r w:rsidRPr="00EC469E">
        <w:rPr>
          <w:rFonts w:ascii="Arial" w:hAnsi="Arial" w:cs="Arial"/>
          <w:bCs/>
          <w:color w:val="000000"/>
          <w:sz w:val="22"/>
          <w:szCs w:val="22"/>
          <w:lang w:val="en-AU"/>
        </w:rPr>
        <w:t>Section 4</w:t>
      </w:r>
      <w:r w:rsidRPr="001A31F8">
        <w:rPr>
          <w:rFonts w:ascii="Arial" w:hAnsi="Arial" w:cs="Arial"/>
          <w:bCs/>
          <w:color w:val="000000"/>
          <w:sz w:val="22"/>
          <w:szCs w:val="22"/>
          <w:lang w:val="en-AU"/>
        </w:rPr>
        <w:t xml:space="preserve"> </w:t>
      </w:r>
      <w:r w:rsidR="00FF03B7" w:rsidRPr="001A31F8">
        <w:rPr>
          <w:rFonts w:ascii="Arial" w:hAnsi="Arial" w:cs="Arial"/>
          <w:b/>
          <w:bCs/>
          <w:color w:val="000000"/>
          <w:sz w:val="22"/>
          <w:szCs w:val="22"/>
        </w:rPr>
        <w:t>—</w:t>
      </w:r>
      <w:r w:rsidRPr="001A31F8">
        <w:rPr>
          <w:rFonts w:ascii="Arial" w:hAnsi="Arial" w:cs="Arial"/>
          <w:bCs/>
          <w:color w:val="000000"/>
          <w:sz w:val="22"/>
          <w:szCs w:val="22"/>
          <w:lang w:val="en-AU"/>
        </w:rPr>
        <w:t xml:space="preserve"> Complaints and Grievances; Mechanism For</w:t>
      </w:r>
      <w:r w:rsidR="004612D6">
        <w:rPr>
          <w:rFonts w:ascii="Arial" w:hAnsi="Arial" w:cs="Arial"/>
          <w:bCs/>
          <w:color w:val="000000"/>
          <w:sz w:val="22"/>
          <w:szCs w:val="22"/>
          <w:lang w:val="en-AU"/>
        </w:rPr>
        <w:t>.</w:t>
      </w:r>
      <w:proofErr w:type="gramEnd"/>
      <w:r w:rsidRPr="001A31F8">
        <w:rPr>
          <w:rFonts w:ascii="Arial" w:hAnsi="Arial" w:cs="Arial"/>
          <w:bCs/>
          <w:color w:val="000000"/>
          <w:sz w:val="22"/>
          <w:szCs w:val="22"/>
          <w:lang w:val="en-AU"/>
        </w:rPr>
        <w:t xml:space="preserve">  </w:t>
      </w:r>
      <w:r w:rsidRPr="001A31F8">
        <w:rPr>
          <w:rFonts w:ascii="Arial" w:hAnsi="Arial" w:cs="Arial"/>
          <w:color w:val="000000"/>
          <w:sz w:val="22"/>
          <w:szCs w:val="22"/>
          <w:lang w:val="en-AU"/>
        </w:rPr>
        <w:t>In the event of a complaint being made by a member of the public or a grievance received from an employee of the club:</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(a)</w:t>
      </w:r>
      <w:r w:rsidRPr="001A31F8">
        <w:rPr>
          <w:rFonts w:ascii="Arial" w:hAnsi="Arial" w:cs="Arial"/>
          <w:color w:val="000000"/>
          <w:sz w:val="22"/>
          <w:szCs w:val="22"/>
          <w:lang w:val="en-AU"/>
        </w:rPr>
        <w:tab/>
        <w:t>The secretary shall, within seven (7) days from the date of receiving the complaint or grievance</w:t>
      </w:r>
      <w:r w:rsidR="004612D6">
        <w:rPr>
          <w:rFonts w:ascii="Arial" w:hAnsi="Arial" w:cs="Arial"/>
          <w:color w:val="000000"/>
          <w:sz w:val="22"/>
          <w:szCs w:val="22"/>
          <w:lang w:val="en-AU"/>
        </w:rPr>
        <w:t>,</w:t>
      </w:r>
      <w:r w:rsidRPr="001A31F8">
        <w:rPr>
          <w:rFonts w:ascii="Arial" w:hAnsi="Arial" w:cs="Arial"/>
          <w:color w:val="000000"/>
          <w:sz w:val="22"/>
          <w:szCs w:val="22"/>
          <w:lang w:val="en-AU"/>
        </w:rPr>
        <w:t xml:space="preserve"> appoint a time and place where a representative of the club and the complainant shall meet for the purpose of attempting to resolve the complaint.  The time for such meeting shall not be more than fourteen (14) days from the receipt of the complaint by the club.</w:t>
      </w:r>
    </w:p>
    <w:p w:rsidR="00931344" w:rsidRPr="001A31F8" w:rsidRDefault="00931344" w:rsidP="00931344">
      <w:pPr>
        <w:tabs>
          <w:tab w:val="left" w:pos="480"/>
        </w:tabs>
        <w:ind w:left="480" w:hanging="480"/>
        <w:rPr>
          <w:rFonts w:ascii="Arial" w:hAnsi="Arial" w:cs="Arial"/>
          <w:color w:val="000000"/>
          <w:sz w:val="22"/>
          <w:szCs w:val="22"/>
          <w:lang w:val="en-AU"/>
        </w:rPr>
      </w:pPr>
      <w:r w:rsidRPr="001A31F8">
        <w:rPr>
          <w:rFonts w:ascii="Arial" w:hAnsi="Arial" w:cs="Arial"/>
          <w:color w:val="000000"/>
          <w:sz w:val="22"/>
          <w:szCs w:val="22"/>
          <w:lang w:val="en-AU"/>
        </w:rPr>
        <w:t>(b)</w:t>
      </w:r>
      <w:r w:rsidRPr="001A31F8">
        <w:rPr>
          <w:rFonts w:ascii="Arial" w:hAnsi="Arial" w:cs="Arial"/>
          <w:color w:val="000000"/>
          <w:sz w:val="22"/>
          <w:szCs w:val="22"/>
          <w:lang w:val="en-AU"/>
        </w:rPr>
        <w:tab/>
        <w:t>Where the representative of the club and the complainant cannot reach a satisfactory resolution of the complaint or grievance the parties shall, within seven (7) days from the date of such meeting, submit the complaint or grievance to an independent person to be agreed or in the absence of agreement to be nominated by the governor of Rotary International District 9650.  The decision of the independent person so agreed upon or appointed shall be final and binding upon the parties.  Each party shall bear its own costs.</w:t>
      </w:r>
    </w:p>
    <w:p w:rsidR="00D87C39" w:rsidRDefault="00D87C39" w:rsidP="00931344">
      <w:pPr>
        <w:rPr>
          <w:rFonts w:ascii="Arial" w:hAnsi="Arial" w:cs="Arial"/>
          <w:b/>
          <w:bCs/>
          <w:color w:val="000000"/>
          <w:sz w:val="22"/>
          <w:szCs w:val="22"/>
          <w:u w:val="single"/>
          <w:lang w:val="en-AU"/>
        </w:rPr>
      </w:pPr>
    </w:p>
    <w:p w:rsidR="00AB311A" w:rsidRDefault="00AB311A">
      <w:pPr>
        <w:widowControl/>
        <w:autoSpaceDE/>
        <w:autoSpaceDN/>
        <w:adjustRightInd/>
        <w:rPr>
          <w:rFonts w:ascii="Arial" w:hAnsi="Arial" w:cs="Arial"/>
          <w:b/>
          <w:bCs/>
          <w:color w:val="000000"/>
          <w:sz w:val="22"/>
          <w:szCs w:val="22"/>
          <w:u w:val="single"/>
          <w:lang w:val="en-AU"/>
        </w:rPr>
      </w:pPr>
      <w:r>
        <w:rPr>
          <w:rFonts w:ascii="Arial" w:hAnsi="Arial" w:cs="Arial"/>
          <w:b/>
          <w:bCs/>
          <w:color w:val="000000"/>
          <w:sz w:val="22"/>
          <w:szCs w:val="22"/>
          <w:u w:val="single"/>
          <w:lang w:val="en-AU"/>
        </w:rPr>
        <w:br w:type="page"/>
      </w:r>
    </w:p>
    <w:p w:rsidR="00931344" w:rsidRPr="001A31F8" w:rsidRDefault="00931344" w:rsidP="00931344">
      <w:pPr>
        <w:rPr>
          <w:rFonts w:ascii="Arial" w:hAnsi="Arial" w:cs="Arial"/>
          <w:color w:val="000000"/>
          <w:sz w:val="22"/>
          <w:szCs w:val="22"/>
          <w:lang w:val="en-AU"/>
        </w:rPr>
      </w:pPr>
      <w:r w:rsidRPr="001A31F8">
        <w:rPr>
          <w:rFonts w:ascii="Arial" w:hAnsi="Arial" w:cs="Arial"/>
          <w:b/>
          <w:bCs/>
          <w:color w:val="000000"/>
          <w:sz w:val="22"/>
          <w:szCs w:val="22"/>
          <w:u w:val="single"/>
          <w:lang w:val="en-AU"/>
        </w:rPr>
        <w:lastRenderedPageBreak/>
        <w:t>SCHEDULE</w:t>
      </w:r>
    </w:p>
    <w:p w:rsidR="00931344" w:rsidRPr="001A31F8" w:rsidRDefault="00931344" w:rsidP="00931344">
      <w:pPr>
        <w:rPr>
          <w:rFonts w:ascii="Arial" w:hAnsi="Arial" w:cs="Arial"/>
          <w:color w:val="000000"/>
          <w:sz w:val="22"/>
          <w:szCs w:val="22"/>
          <w:lang w:val="en-AU"/>
        </w:rPr>
      </w:pPr>
    </w:p>
    <w:p w:rsidR="00170E95" w:rsidRPr="001A31F8" w:rsidRDefault="00931344" w:rsidP="00170E95">
      <w:pPr>
        <w:tabs>
          <w:tab w:val="left" w:pos="-1440"/>
          <w:tab w:val="left" w:pos="720"/>
          <w:tab w:val="left" w:pos="5400"/>
        </w:tabs>
        <w:rPr>
          <w:rFonts w:ascii="Arial" w:hAnsi="Arial" w:cs="Arial"/>
          <w:color w:val="000000"/>
          <w:sz w:val="22"/>
          <w:szCs w:val="22"/>
          <w:lang w:val="en-AU"/>
        </w:rPr>
      </w:pPr>
      <w:r w:rsidRPr="001A31F8">
        <w:rPr>
          <w:rFonts w:ascii="Arial" w:hAnsi="Arial" w:cs="Arial"/>
          <w:color w:val="000000"/>
          <w:sz w:val="22"/>
          <w:szCs w:val="22"/>
          <w:lang w:val="en-AU"/>
        </w:rPr>
        <w:t>1</w:t>
      </w:r>
      <w:r w:rsidR="00585E65">
        <w:rPr>
          <w:rFonts w:ascii="Arial" w:hAnsi="Arial" w:cs="Arial"/>
          <w:color w:val="000000"/>
          <w:sz w:val="22"/>
          <w:szCs w:val="22"/>
          <w:lang w:val="en-AU"/>
        </w:rPr>
        <w:t>A</w:t>
      </w:r>
      <w:r w:rsidRPr="001A31F8">
        <w:rPr>
          <w:rFonts w:ascii="Arial" w:hAnsi="Arial" w:cs="Arial"/>
          <w:color w:val="000000"/>
          <w:sz w:val="22"/>
          <w:szCs w:val="22"/>
          <w:lang w:val="en-AU"/>
        </w:rPr>
        <w:t>.</w:t>
      </w:r>
      <w:r w:rsidRPr="001A31F8">
        <w:rPr>
          <w:rFonts w:ascii="Arial" w:hAnsi="Arial" w:cs="Arial"/>
          <w:color w:val="000000"/>
          <w:sz w:val="22"/>
          <w:szCs w:val="22"/>
          <w:lang w:val="en-AU"/>
        </w:rPr>
        <w:tab/>
        <w:t>Name:</w:t>
      </w:r>
      <w:r w:rsidRPr="001A31F8">
        <w:rPr>
          <w:rFonts w:ascii="Arial" w:hAnsi="Arial" w:cs="Arial"/>
          <w:color w:val="000000"/>
          <w:sz w:val="22"/>
          <w:szCs w:val="22"/>
          <w:lang w:val="en-AU"/>
        </w:rPr>
        <w:tab/>
        <w:t xml:space="preserve">Rotary Club of      </w:t>
      </w:r>
      <w:r w:rsidR="00170E95" w:rsidRPr="001A31F8">
        <w:rPr>
          <w:rFonts w:ascii="Arial" w:hAnsi="Arial" w:cs="Arial"/>
          <w:color w:val="000000"/>
          <w:sz w:val="22"/>
          <w:szCs w:val="22"/>
          <w:lang w:val="en-AU"/>
        </w:rPr>
        <w:t xml:space="preserve">         </w:t>
      </w:r>
    </w:p>
    <w:p w:rsidR="00931344" w:rsidRPr="001A31F8" w:rsidRDefault="00170E95" w:rsidP="00170E95">
      <w:pPr>
        <w:tabs>
          <w:tab w:val="left" w:pos="-1440"/>
          <w:tab w:val="left" w:pos="720"/>
          <w:tab w:val="left" w:pos="5400"/>
        </w:tabs>
        <w:ind w:left="5400" w:hanging="5400"/>
        <w:rPr>
          <w:rFonts w:ascii="Arial" w:hAnsi="Arial" w:cs="Arial"/>
          <w:color w:val="000000"/>
          <w:sz w:val="22"/>
          <w:szCs w:val="22"/>
          <w:lang w:val="en-AU"/>
        </w:rPr>
      </w:pPr>
      <w:r w:rsidRPr="001A31F8">
        <w:rPr>
          <w:rFonts w:ascii="Arial" w:hAnsi="Arial" w:cs="Arial"/>
          <w:color w:val="000000"/>
          <w:sz w:val="22"/>
          <w:szCs w:val="22"/>
          <w:lang w:val="en-AU"/>
        </w:rPr>
        <w:tab/>
      </w:r>
      <w:r w:rsidRPr="001A31F8">
        <w:rPr>
          <w:rFonts w:ascii="Arial" w:hAnsi="Arial" w:cs="Arial"/>
          <w:color w:val="000000"/>
          <w:sz w:val="22"/>
          <w:szCs w:val="22"/>
          <w:lang w:val="en-AU"/>
        </w:rPr>
        <w:tab/>
      </w:r>
      <w:r w:rsidR="00931344" w:rsidRPr="001A31F8">
        <w:rPr>
          <w:rFonts w:ascii="Arial" w:hAnsi="Arial" w:cs="Arial"/>
          <w:color w:val="000000"/>
          <w:sz w:val="22"/>
          <w:szCs w:val="22"/>
          <w:lang w:val="en-AU"/>
        </w:rPr>
        <w:t>Inc (Member of Rotary International)</w:t>
      </w:r>
    </w:p>
    <w:p w:rsidR="00931344" w:rsidRPr="001A31F8" w:rsidRDefault="00931344" w:rsidP="00931344">
      <w:pPr>
        <w:rPr>
          <w:rFonts w:ascii="Arial" w:hAnsi="Arial" w:cs="Arial"/>
          <w:color w:val="000000"/>
          <w:sz w:val="22"/>
          <w:szCs w:val="22"/>
          <w:lang w:val="en-AU"/>
        </w:rPr>
      </w:pPr>
    </w:p>
    <w:p w:rsidR="00585E65" w:rsidRDefault="00585E65" w:rsidP="00931344">
      <w:pPr>
        <w:tabs>
          <w:tab w:val="left" w:pos="-1440"/>
          <w:tab w:val="left" w:pos="720"/>
          <w:tab w:val="left" w:pos="5400"/>
        </w:tabs>
        <w:ind w:left="720" w:hanging="720"/>
        <w:rPr>
          <w:rFonts w:ascii="Arial" w:hAnsi="Arial" w:cs="Arial"/>
          <w:color w:val="000000"/>
          <w:sz w:val="22"/>
          <w:szCs w:val="22"/>
          <w:lang w:val="en-AU"/>
        </w:rPr>
      </w:pPr>
      <w:r>
        <w:rPr>
          <w:rFonts w:ascii="Arial" w:hAnsi="Arial" w:cs="Arial"/>
          <w:color w:val="000000"/>
          <w:sz w:val="22"/>
          <w:szCs w:val="22"/>
          <w:lang w:val="en-AU"/>
        </w:rPr>
        <w:t>1B</w:t>
      </w:r>
      <w:r w:rsidR="00931344" w:rsidRPr="001A31F8">
        <w:rPr>
          <w:rFonts w:ascii="Arial" w:hAnsi="Arial" w:cs="Arial"/>
          <w:color w:val="000000"/>
          <w:sz w:val="22"/>
          <w:szCs w:val="22"/>
          <w:lang w:val="en-AU"/>
        </w:rPr>
        <w:t>.</w:t>
      </w:r>
      <w:r w:rsidR="00931344" w:rsidRPr="001A31F8">
        <w:rPr>
          <w:rFonts w:ascii="Arial" w:hAnsi="Arial" w:cs="Arial"/>
          <w:color w:val="000000"/>
          <w:sz w:val="22"/>
          <w:szCs w:val="22"/>
          <w:lang w:val="en-AU"/>
        </w:rPr>
        <w:tab/>
      </w:r>
      <w:r w:rsidR="00733A56">
        <w:rPr>
          <w:rFonts w:ascii="Arial" w:hAnsi="Arial" w:cs="Arial"/>
          <w:color w:val="000000"/>
          <w:sz w:val="22"/>
          <w:szCs w:val="22"/>
          <w:lang w:val="en-AU"/>
        </w:rPr>
        <w:t>Satellite club name</w:t>
      </w:r>
      <w:r>
        <w:rPr>
          <w:rFonts w:ascii="Arial" w:hAnsi="Arial" w:cs="Arial"/>
          <w:color w:val="000000"/>
          <w:sz w:val="22"/>
          <w:szCs w:val="22"/>
          <w:lang w:val="en-AU"/>
        </w:rPr>
        <w:t xml:space="preserve"> (when applicable)</w:t>
      </w:r>
      <w:r>
        <w:rPr>
          <w:rFonts w:ascii="Arial" w:hAnsi="Arial" w:cs="Arial"/>
          <w:color w:val="000000"/>
          <w:sz w:val="22"/>
          <w:szCs w:val="22"/>
          <w:lang w:val="en-AU"/>
        </w:rPr>
        <w:tab/>
        <w:t xml:space="preserve">Rotary Satellite Club of              </w:t>
      </w:r>
    </w:p>
    <w:p w:rsidR="00585E65" w:rsidRDefault="00585E65" w:rsidP="00931344">
      <w:pPr>
        <w:tabs>
          <w:tab w:val="left" w:pos="-1440"/>
          <w:tab w:val="left" w:pos="720"/>
          <w:tab w:val="left" w:pos="5400"/>
        </w:tabs>
        <w:ind w:left="720" w:hanging="720"/>
        <w:rPr>
          <w:rFonts w:ascii="Arial" w:hAnsi="Arial" w:cs="Arial"/>
          <w:color w:val="000000"/>
          <w:sz w:val="22"/>
          <w:szCs w:val="22"/>
          <w:lang w:val="en-AU"/>
        </w:rPr>
      </w:pPr>
      <w:r>
        <w:rPr>
          <w:rFonts w:ascii="Arial" w:hAnsi="Arial" w:cs="Arial"/>
          <w:color w:val="000000"/>
          <w:sz w:val="22"/>
          <w:szCs w:val="22"/>
          <w:lang w:val="en-AU"/>
        </w:rPr>
        <w:tab/>
      </w:r>
      <w:r>
        <w:rPr>
          <w:rFonts w:ascii="Arial" w:hAnsi="Arial" w:cs="Arial"/>
          <w:color w:val="000000"/>
          <w:sz w:val="22"/>
          <w:szCs w:val="22"/>
          <w:lang w:val="en-AU"/>
        </w:rPr>
        <w:tab/>
        <w:t xml:space="preserve">(A satellite of Rotary Club of       </w:t>
      </w:r>
    </w:p>
    <w:p w:rsidR="00585E65" w:rsidRDefault="00EC469E" w:rsidP="00931344">
      <w:pPr>
        <w:tabs>
          <w:tab w:val="left" w:pos="-1440"/>
          <w:tab w:val="left" w:pos="720"/>
          <w:tab w:val="left" w:pos="5400"/>
        </w:tabs>
        <w:ind w:left="720" w:hanging="720"/>
        <w:rPr>
          <w:rFonts w:ascii="Arial" w:hAnsi="Arial" w:cs="Arial"/>
          <w:color w:val="000000"/>
          <w:sz w:val="22"/>
          <w:szCs w:val="22"/>
          <w:lang w:val="en-AU"/>
        </w:rPr>
      </w:pPr>
      <w:r>
        <w:rPr>
          <w:rFonts w:ascii="Arial" w:hAnsi="Arial" w:cs="Arial"/>
          <w:color w:val="000000"/>
          <w:sz w:val="22"/>
          <w:szCs w:val="22"/>
          <w:lang w:val="en-AU"/>
        </w:rPr>
        <w:tab/>
      </w:r>
      <w:r>
        <w:rPr>
          <w:rFonts w:ascii="Arial" w:hAnsi="Arial" w:cs="Arial"/>
          <w:color w:val="000000"/>
          <w:sz w:val="22"/>
          <w:szCs w:val="22"/>
          <w:lang w:val="en-AU"/>
        </w:rPr>
        <w:tab/>
        <w:t>Inc)</w:t>
      </w:r>
    </w:p>
    <w:p w:rsidR="00585E65" w:rsidRDefault="00585E65" w:rsidP="00931344">
      <w:pPr>
        <w:tabs>
          <w:tab w:val="left" w:pos="-1440"/>
          <w:tab w:val="left" w:pos="720"/>
          <w:tab w:val="left" w:pos="5400"/>
        </w:tabs>
        <w:ind w:left="720" w:hanging="720"/>
        <w:rPr>
          <w:rFonts w:ascii="Arial" w:hAnsi="Arial" w:cs="Arial"/>
          <w:color w:val="000000"/>
          <w:sz w:val="22"/>
          <w:szCs w:val="22"/>
          <w:lang w:val="en-AU"/>
        </w:rPr>
      </w:pPr>
    </w:p>
    <w:p w:rsidR="00931344" w:rsidRPr="001A31F8" w:rsidRDefault="00585E65" w:rsidP="00931344">
      <w:pPr>
        <w:tabs>
          <w:tab w:val="left" w:pos="-1440"/>
          <w:tab w:val="left" w:pos="720"/>
          <w:tab w:val="left" w:pos="5400"/>
        </w:tabs>
        <w:ind w:left="720" w:hanging="720"/>
        <w:rPr>
          <w:rFonts w:ascii="Arial" w:hAnsi="Arial" w:cs="Arial"/>
          <w:color w:val="000000"/>
          <w:sz w:val="22"/>
          <w:szCs w:val="22"/>
          <w:lang w:val="en-AU"/>
        </w:rPr>
      </w:pPr>
      <w:r>
        <w:rPr>
          <w:rFonts w:ascii="Arial" w:hAnsi="Arial" w:cs="Arial"/>
          <w:color w:val="000000"/>
          <w:sz w:val="22"/>
          <w:szCs w:val="22"/>
          <w:lang w:val="en-AU"/>
        </w:rPr>
        <w:t>2.</w:t>
      </w:r>
      <w:r>
        <w:rPr>
          <w:rFonts w:ascii="Arial" w:hAnsi="Arial" w:cs="Arial"/>
          <w:color w:val="000000"/>
          <w:sz w:val="22"/>
          <w:szCs w:val="22"/>
          <w:lang w:val="en-AU"/>
        </w:rPr>
        <w:tab/>
      </w:r>
      <w:r w:rsidR="00931344" w:rsidRPr="001A31F8">
        <w:rPr>
          <w:rFonts w:ascii="Arial" w:hAnsi="Arial" w:cs="Arial"/>
          <w:color w:val="000000"/>
          <w:sz w:val="22"/>
          <w:szCs w:val="22"/>
          <w:lang w:val="en-AU"/>
        </w:rPr>
        <w:t>Locality:</w:t>
      </w:r>
      <w:r w:rsidR="00931344" w:rsidRPr="001A31F8">
        <w:rPr>
          <w:rFonts w:ascii="Arial" w:hAnsi="Arial" w:cs="Arial"/>
          <w:color w:val="000000"/>
          <w:sz w:val="22"/>
          <w:szCs w:val="22"/>
          <w:lang w:val="en-AU"/>
        </w:rPr>
        <w:tab/>
      </w:r>
    </w:p>
    <w:p w:rsidR="00931344" w:rsidRPr="001A31F8" w:rsidRDefault="00931344" w:rsidP="00931344">
      <w:pPr>
        <w:rPr>
          <w:rFonts w:ascii="Arial" w:hAnsi="Arial" w:cs="Arial"/>
          <w:color w:val="000000"/>
          <w:sz w:val="22"/>
          <w:szCs w:val="22"/>
          <w:lang w:val="en-AU"/>
        </w:rPr>
      </w:pPr>
    </w:p>
    <w:p w:rsidR="00931344" w:rsidRPr="001A31F8" w:rsidRDefault="00585E65" w:rsidP="00931344">
      <w:pPr>
        <w:tabs>
          <w:tab w:val="left" w:pos="-1440"/>
          <w:tab w:val="left" w:pos="720"/>
          <w:tab w:val="left" w:pos="5400"/>
        </w:tabs>
        <w:ind w:left="720" w:hanging="720"/>
        <w:rPr>
          <w:rFonts w:ascii="Arial" w:hAnsi="Arial" w:cs="Arial"/>
          <w:color w:val="000000"/>
          <w:sz w:val="22"/>
          <w:szCs w:val="22"/>
          <w:lang w:val="en-AU"/>
        </w:rPr>
      </w:pPr>
      <w:r>
        <w:rPr>
          <w:rFonts w:ascii="Arial" w:hAnsi="Arial" w:cs="Arial"/>
          <w:color w:val="000000"/>
          <w:sz w:val="22"/>
          <w:szCs w:val="22"/>
          <w:lang w:val="en-AU"/>
        </w:rPr>
        <w:t>3</w:t>
      </w:r>
      <w:r w:rsidR="00931344" w:rsidRPr="001A31F8">
        <w:rPr>
          <w:rFonts w:ascii="Arial" w:hAnsi="Arial" w:cs="Arial"/>
          <w:color w:val="000000"/>
          <w:sz w:val="22"/>
          <w:szCs w:val="22"/>
          <w:lang w:val="en-AU"/>
        </w:rPr>
        <w:t>.</w:t>
      </w:r>
      <w:r w:rsidR="00931344" w:rsidRPr="001A31F8">
        <w:rPr>
          <w:rFonts w:ascii="Arial" w:hAnsi="Arial" w:cs="Arial"/>
          <w:color w:val="000000"/>
          <w:sz w:val="22"/>
          <w:szCs w:val="22"/>
          <w:lang w:val="en-AU"/>
        </w:rPr>
        <w:tab/>
        <w:t>Day and Time of regular weekly meetings:</w:t>
      </w:r>
      <w:r w:rsidR="00931344" w:rsidRPr="001A31F8">
        <w:rPr>
          <w:rFonts w:ascii="Arial" w:hAnsi="Arial" w:cs="Arial"/>
          <w:color w:val="000000"/>
          <w:sz w:val="22"/>
          <w:szCs w:val="22"/>
          <w:lang w:val="en-AU"/>
        </w:rPr>
        <w:tab/>
      </w:r>
    </w:p>
    <w:p w:rsidR="00931344" w:rsidRPr="001A31F8" w:rsidRDefault="00931344" w:rsidP="00931344">
      <w:pPr>
        <w:rPr>
          <w:rFonts w:ascii="Arial" w:hAnsi="Arial" w:cs="Arial"/>
          <w:color w:val="000000"/>
          <w:sz w:val="22"/>
          <w:szCs w:val="22"/>
          <w:lang w:val="en-AU"/>
        </w:rPr>
      </w:pPr>
    </w:p>
    <w:p w:rsidR="00931344" w:rsidRPr="001A31F8" w:rsidRDefault="00585E65" w:rsidP="002547E2">
      <w:pPr>
        <w:tabs>
          <w:tab w:val="left" w:pos="-1440"/>
          <w:tab w:val="left" w:pos="720"/>
          <w:tab w:val="left" w:pos="5400"/>
        </w:tabs>
        <w:ind w:left="5400" w:hanging="5400"/>
        <w:rPr>
          <w:rFonts w:ascii="Arial" w:hAnsi="Arial" w:cs="Arial"/>
          <w:color w:val="000000"/>
          <w:sz w:val="22"/>
          <w:szCs w:val="22"/>
          <w:lang w:val="en-AU"/>
        </w:rPr>
      </w:pPr>
      <w:r>
        <w:rPr>
          <w:rFonts w:ascii="Arial" w:hAnsi="Arial" w:cs="Arial"/>
          <w:color w:val="000000"/>
          <w:sz w:val="22"/>
          <w:szCs w:val="22"/>
          <w:lang w:val="en-AU"/>
        </w:rPr>
        <w:t>4</w:t>
      </w:r>
      <w:r w:rsidR="00931344" w:rsidRPr="001A31F8">
        <w:rPr>
          <w:rFonts w:ascii="Arial" w:hAnsi="Arial" w:cs="Arial"/>
          <w:color w:val="000000"/>
          <w:sz w:val="22"/>
          <w:szCs w:val="22"/>
          <w:lang w:val="en-AU"/>
        </w:rPr>
        <w:t>.</w:t>
      </w:r>
      <w:r w:rsidR="00931344" w:rsidRPr="001A31F8">
        <w:rPr>
          <w:rFonts w:ascii="Arial" w:hAnsi="Arial" w:cs="Arial"/>
          <w:color w:val="000000"/>
          <w:sz w:val="22"/>
          <w:szCs w:val="22"/>
          <w:lang w:val="en-AU"/>
        </w:rPr>
        <w:tab/>
        <w:t>Membership Dues, per annum:</w:t>
      </w:r>
      <w:r w:rsidR="00931344" w:rsidRPr="001A31F8">
        <w:rPr>
          <w:rFonts w:ascii="Arial" w:hAnsi="Arial" w:cs="Arial"/>
          <w:color w:val="000000"/>
          <w:sz w:val="22"/>
          <w:szCs w:val="22"/>
          <w:lang w:val="en-AU"/>
        </w:rPr>
        <w:tab/>
        <w:t xml:space="preserve">Such amount as is determined by the Board </w:t>
      </w:r>
      <w:r w:rsidR="004612D6">
        <w:rPr>
          <w:rFonts w:ascii="Arial" w:hAnsi="Arial" w:cs="Arial"/>
          <w:color w:val="000000"/>
          <w:sz w:val="22"/>
          <w:szCs w:val="22"/>
          <w:lang w:val="en-AU"/>
        </w:rPr>
        <w:t>from time to time.</w:t>
      </w:r>
    </w:p>
    <w:p w:rsidR="00E87620" w:rsidRPr="001A31F8" w:rsidRDefault="00E87620">
      <w:pPr>
        <w:rPr>
          <w:rFonts w:ascii="Arial" w:hAnsi="Arial" w:cs="Arial"/>
          <w:color w:val="000000"/>
          <w:sz w:val="22"/>
          <w:szCs w:val="22"/>
          <w:lang w:val="en-AU"/>
        </w:rPr>
      </w:pPr>
    </w:p>
    <w:p w:rsidR="00E87620" w:rsidRPr="001A2EDE" w:rsidRDefault="00E87620" w:rsidP="001F0CF9">
      <w:pPr>
        <w:rPr>
          <w:rFonts w:ascii="Arial" w:hAnsi="Arial" w:cs="Arial"/>
          <w:sz w:val="22"/>
          <w:szCs w:val="22"/>
          <w:lang w:val="en-AU"/>
        </w:rPr>
      </w:pPr>
    </w:p>
    <w:sectPr w:rsidR="00E87620" w:rsidRPr="001A2EDE" w:rsidSect="00A17E72">
      <w:headerReference w:type="even" r:id="rId7"/>
      <w:headerReference w:type="default" r:id="rId8"/>
      <w:footerReference w:type="even" r:id="rId9"/>
      <w:footerReference w:type="default" r:id="rId10"/>
      <w:headerReference w:type="first" r:id="rId11"/>
      <w:footerReference w:type="first" r:id="rId12"/>
      <w:type w:val="continuous"/>
      <w:pgSz w:w="11905" w:h="16837"/>
      <w:pgMar w:top="1440" w:right="1440" w:bottom="1440" w:left="1440" w:header="1440" w:footer="1440" w:gutter="0"/>
      <w:pgNumType w:start="17"/>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628" w:rsidRDefault="00A25628">
      <w:r>
        <w:separator/>
      </w:r>
    </w:p>
  </w:endnote>
  <w:endnote w:type="continuationSeparator" w:id="0">
    <w:p w:rsidR="00A25628" w:rsidRDefault="00A25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AAC" w:rsidRDefault="00B10A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D51" w:rsidRDefault="00610D51" w:rsidP="00EC469E">
    <w:pPr>
      <w:pStyle w:val="Footer"/>
      <w:jc w:val="right"/>
      <w:rPr>
        <w:sz w:val="16"/>
        <w:szCs w:val="16"/>
      </w:rPr>
    </w:pPr>
  </w:p>
  <w:p w:rsidR="00610D51" w:rsidRDefault="00610D51" w:rsidP="00EC469E">
    <w:pPr>
      <w:pStyle w:val="Footer"/>
      <w:jc w:val="right"/>
      <w:rPr>
        <w:sz w:val="16"/>
        <w:szCs w:val="16"/>
      </w:rPr>
    </w:pPr>
  </w:p>
  <w:p w:rsidR="00610D51" w:rsidRDefault="00610D51" w:rsidP="00EC469E">
    <w:pPr>
      <w:pStyle w:val="Footer"/>
      <w:jc w:val="right"/>
      <w:rPr>
        <w:sz w:val="16"/>
        <w:szCs w:val="16"/>
      </w:rPr>
    </w:pPr>
  </w:p>
  <w:p w:rsidR="00610D51" w:rsidRPr="00EC469E" w:rsidRDefault="009E1BD6" w:rsidP="00EC469E">
    <w:pPr>
      <w:pStyle w:val="Footer"/>
      <w:jc w:val="right"/>
      <w:rPr>
        <w:sz w:val="16"/>
        <w:szCs w:val="16"/>
      </w:rPr>
    </w:pPr>
    <w:r>
      <w:rPr>
        <w:sz w:val="16"/>
        <w:szCs w:val="16"/>
      </w:rPr>
      <w:t>D9650 2016 Recommended Bylaws</w:t>
    </w:r>
    <w:r w:rsidR="00B10AAC">
      <w:rPr>
        <w:sz w:val="16"/>
        <w:szCs w:val="16"/>
      </w:rPr>
      <w:t xml:space="preserve"> </w:t>
    </w:r>
    <w:r w:rsidR="00610D51">
      <w:rPr>
        <w:sz w:val="16"/>
        <w:szCs w:val="16"/>
      </w:rPr>
      <w:t>31072016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AAC" w:rsidRDefault="00B10A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628" w:rsidRDefault="00A25628">
      <w:r>
        <w:separator/>
      </w:r>
    </w:p>
  </w:footnote>
  <w:footnote w:type="continuationSeparator" w:id="0">
    <w:p w:rsidR="00A25628" w:rsidRDefault="00A256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D51" w:rsidRDefault="003F5E69" w:rsidP="00BE41DA">
    <w:pPr>
      <w:pStyle w:val="Header"/>
      <w:framePr w:wrap="around" w:vAnchor="text" w:hAnchor="margin" w:xAlign="right" w:y="1"/>
      <w:rPr>
        <w:rStyle w:val="PageNumber"/>
      </w:rPr>
    </w:pPr>
    <w:r>
      <w:rPr>
        <w:rStyle w:val="PageNumber"/>
      </w:rPr>
      <w:fldChar w:fldCharType="begin"/>
    </w:r>
    <w:r w:rsidR="00610D51">
      <w:rPr>
        <w:rStyle w:val="PageNumber"/>
      </w:rPr>
      <w:instrText xml:space="preserve">PAGE  </w:instrText>
    </w:r>
    <w:r>
      <w:rPr>
        <w:rStyle w:val="PageNumber"/>
      </w:rPr>
      <w:fldChar w:fldCharType="end"/>
    </w:r>
  </w:p>
  <w:p w:rsidR="00610D51" w:rsidRDefault="00610D51" w:rsidP="00EC469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D51" w:rsidRDefault="003F5E69" w:rsidP="00BE41DA">
    <w:pPr>
      <w:pStyle w:val="Header"/>
      <w:framePr w:wrap="around" w:vAnchor="text" w:hAnchor="margin" w:xAlign="right" w:y="1"/>
      <w:rPr>
        <w:rStyle w:val="PageNumber"/>
      </w:rPr>
    </w:pPr>
    <w:r>
      <w:rPr>
        <w:rStyle w:val="PageNumber"/>
      </w:rPr>
      <w:fldChar w:fldCharType="begin"/>
    </w:r>
    <w:r w:rsidR="00610D51">
      <w:rPr>
        <w:rStyle w:val="PageNumber"/>
      </w:rPr>
      <w:instrText xml:space="preserve">PAGE  </w:instrText>
    </w:r>
    <w:r>
      <w:rPr>
        <w:rStyle w:val="PageNumber"/>
      </w:rPr>
      <w:fldChar w:fldCharType="separate"/>
    </w:r>
    <w:r w:rsidR="00F43D28">
      <w:rPr>
        <w:rStyle w:val="PageNumber"/>
        <w:noProof/>
      </w:rPr>
      <w:t>17</w:t>
    </w:r>
    <w:r>
      <w:rPr>
        <w:rStyle w:val="PageNumber"/>
      </w:rPr>
      <w:fldChar w:fldCharType="end"/>
    </w:r>
  </w:p>
  <w:p w:rsidR="00610D51" w:rsidRDefault="00610D51" w:rsidP="00EC469E">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AAC" w:rsidRDefault="00B10A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2"/>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00000004"/>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nsid w:val="00000005"/>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
    <w:nsid w:val="027A3731"/>
    <w:multiLevelType w:val="hybridMultilevel"/>
    <w:tmpl w:val="83A4BB12"/>
    <w:lvl w:ilvl="0" w:tplc="823CC4F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521D74"/>
    <w:multiLevelType w:val="hybridMultilevel"/>
    <w:tmpl w:val="95382818"/>
    <w:lvl w:ilvl="0" w:tplc="6FEE852A">
      <w:start w:val="4"/>
      <w:numFmt w:val="upperLetter"/>
      <w:lvlText w:val="%1."/>
      <w:lvlJc w:val="left"/>
      <w:pPr>
        <w:tabs>
          <w:tab w:val="num" w:pos="1440"/>
        </w:tabs>
        <w:ind w:left="1440" w:hanging="1095"/>
      </w:pPr>
      <w:rPr>
        <w:rFonts w:hint="default"/>
      </w:rPr>
    </w:lvl>
    <w:lvl w:ilvl="1" w:tplc="98B2518C">
      <w:start w:val="1"/>
      <w:numFmt w:val="decimal"/>
      <w:lvlText w:val="%2."/>
      <w:lvlJc w:val="left"/>
      <w:pPr>
        <w:tabs>
          <w:tab w:val="num" w:pos="1785"/>
        </w:tabs>
        <w:ind w:left="1785" w:hanging="720"/>
      </w:pPr>
      <w:rPr>
        <w:rFonts w:hint="default"/>
      </w:r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abstractNum w:abstractNumId="7">
    <w:nsid w:val="1A5D05B2"/>
    <w:multiLevelType w:val="hybridMultilevel"/>
    <w:tmpl w:val="59EAE0BE"/>
    <w:lvl w:ilvl="0" w:tplc="21E489CC">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016B41"/>
    <w:multiLevelType w:val="hybridMultilevel"/>
    <w:tmpl w:val="8D78B858"/>
    <w:lvl w:ilvl="0" w:tplc="788CF54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0E057C"/>
    <w:multiLevelType w:val="hybridMultilevel"/>
    <w:tmpl w:val="3D1E166A"/>
    <w:lvl w:ilvl="0" w:tplc="21E489CC">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EF40738"/>
    <w:multiLevelType w:val="hybridMultilevel"/>
    <w:tmpl w:val="10E810C8"/>
    <w:lvl w:ilvl="0" w:tplc="AE64BB78">
      <w:start w:val="1"/>
      <w:numFmt w:val="lowerLetter"/>
      <w:lvlText w:val="(%1)"/>
      <w:lvlJc w:val="left"/>
      <w:pPr>
        <w:tabs>
          <w:tab w:val="num" w:pos="720"/>
        </w:tabs>
        <w:ind w:left="720" w:hanging="360"/>
      </w:pPr>
      <w:rPr>
        <w:rFonts w:hint="default"/>
        <w:b w:val="0"/>
      </w:rPr>
    </w:lvl>
    <w:lvl w:ilvl="1" w:tplc="0BCE4346">
      <w:start w:val="2"/>
      <w:numFmt w:val="upperLetter"/>
      <w:lvlText w:val="%2."/>
      <w:lvlJc w:val="left"/>
      <w:pPr>
        <w:tabs>
          <w:tab w:val="num" w:pos="1800"/>
        </w:tabs>
        <w:ind w:left="1800" w:hanging="720"/>
      </w:pPr>
      <w:rPr>
        <w:rFonts w:hint="default"/>
      </w:rPr>
    </w:lvl>
    <w:lvl w:ilvl="2" w:tplc="41781526">
      <w:start w:val="14"/>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E61ACC"/>
    <w:multiLevelType w:val="hybridMultilevel"/>
    <w:tmpl w:val="6540B75A"/>
    <w:lvl w:ilvl="0" w:tplc="0D68B3D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AD07C99"/>
    <w:multiLevelType w:val="hybridMultilevel"/>
    <w:tmpl w:val="A53C801E"/>
    <w:lvl w:ilvl="0" w:tplc="65549F6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409A0582"/>
    <w:multiLevelType w:val="hybridMultilevel"/>
    <w:tmpl w:val="A4643CFC"/>
    <w:lvl w:ilvl="0" w:tplc="1D42F2A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B555007"/>
    <w:multiLevelType w:val="hybridMultilevel"/>
    <w:tmpl w:val="051A097E"/>
    <w:lvl w:ilvl="0" w:tplc="29A29C26">
      <w:start w:val="1"/>
      <w:numFmt w:val="lowerLetter"/>
      <w:lvlText w:val="(%1)"/>
      <w:lvlJc w:val="left"/>
      <w:pPr>
        <w:tabs>
          <w:tab w:val="num" w:pos="840"/>
        </w:tabs>
        <w:ind w:left="840" w:hanging="360"/>
      </w:pPr>
      <w:rPr>
        <w:rFonts w:hint="default"/>
        <w:b/>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5">
    <w:nsid w:val="52DA401C"/>
    <w:multiLevelType w:val="hybridMultilevel"/>
    <w:tmpl w:val="BEB6E192"/>
    <w:lvl w:ilvl="0" w:tplc="EA7AEE6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C3A64BA"/>
    <w:multiLevelType w:val="hybridMultilevel"/>
    <w:tmpl w:val="0504D4EC"/>
    <w:lvl w:ilvl="0" w:tplc="1D64D104">
      <w:start w:val="3"/>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15E278F"/>
    <w:multiLevelType w:val="hybridMultilevel"/>
    <w:tmpl w:val="9DDEEE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F8B6F6A"/>
    <w:multiLevelType w:val="hybridMultilevel"/>
    <w:tmpl w:val="9C3A0B8A"/>
    <w:lvl w:ilvl="0" w:tplc="61A438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82323F1"/>
    <w:multiLevelType w:val="hybridMultilevel"/>
    <w:tmpl w:val="B5B09036"/>
    <w:lvl w:ilvl="0" w:tplc="589E324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4F739D"/>
    <w:multiLevelType w:val="hybridMultilevel"/>
    <w:tmpl w:val="B56A1DC4"/>
    <w:lvl w:ilvl="0" w:tplc="347846C0">
      <w:start w:val="6"/>
      <w:numFmt w:val="decimal"/>
      <w:lvlText w:val="%1."/>
      <w:lvlJc w:val="left"/>
      <w:pPr>
        <w:tabs>
          <w:tab w:val="num" w:pos="862"/>
        </w:tabs>
        <w:ind w:left="862"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EE149E1"/>
    <w:multiLevelType w:val="hybridMultilevel"/>
    <w:tmpl w:val="14869ECE"/>
    <w:lvl w:ilvl="0" w:tplc="BEAA0D8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18"/>
  </w:num>
  <w:num w:numId="4">
    <w:abstractNumId w:val="10"/>
  </w:num>
  <w:num w:numId="5">
    <w:abstractNumId w:val="15"/>
  </w:num>
  <w:num w:numId="6">
    <w:abstractNumId w:val="5"/>
  </w:num>
  <w:num w:numId="7">
    <w:abstractNumId w:val="17"/>
  </w:num>
  <w:num w:numId="8">
    <w:abstractNumId w:val="9"/>
  </w:num>
  <w:num w:numId="9">
    <w:abstractNumId w:val="7"/>
  </w:num>
  <w:num w:numId="10">
    <w:abstractNumId w:val="12"/>
  </w:num>
  <w:num w:numId="11">
    <w:abstractNumId w:val="8"/>
  </w:num>
  <w:num w:numId="12">
    <w:abstractNumId w:val="19"/>
  </w:num>
  <w:num w:numId="13">
    <w:abstractNumId w:val="11"/>
  </w:num>
  <w:num w:numId="14">
    <w:abstractNumId w:val="14"/>
  </w:num>
  <w:num w:numId="15">
    <w:abstractNumId w:val="16"/>
  </w:num>
  <w:num w:numId="16">
    <w:abstractNumId w:val="6"/>
  </w:num>
  <w:num w:numId="17">
    <w:abstractNumId w:val="13"/>
  </w:num>
  <w:num w:numId="1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5122"/>
  </w:hdrShapeDefaults>
  <w:footnotePr>
    <w:footnote w:id="-1"/>
    <w:footnote w:id="0"/>
  </w:footnotePr>
  <w:endnotePr>
    <w:endnote w:id="-1"/>
    <w:endnote w:id="0"/>
  </w:endnotePr>
  <w:compat/>
  <w:rsids>
    <w:rsidRoot w:val="00E87620"/>
    <w:rsid w:val="00004CB7"/>
    <w:rsid w:val="000071CD"/>
    <w:rsid w:val="000110AE"/>
    <w:rsid w:val="0001243C"/>
    <w:rsid w:val="00012D92"/>
    <w:rsid w:val="00014B48"/>
    <w:rsid w:val="000275B3"/>
    <w:rsid w:val="000465D9"/>
    <w:rsid w:val="00062D3D"/>
    <w:rsid w:val="000751F0"/>
    <w:rsid w:val="00085701"/>
    <w:rsid w:val="00094388"/>
    <w:rsid w:val="000A7CF6"/>
    <w:rsid w:val="000D0281"/>
    <w:rsid w:val="000E344A"/>
    <w:rsid w:val="000E527D"/>
    <w:rsid w:val="000F0F22"/>
    <w:rsid w:val="00104817"/>
    <w:rsid w:val="0011326E"/>
    <w:rsid w:val="001138CA"/>
    <w:rsid w:val="00125CDF"/>
    <w:rsid w:val="00144CE3"/>
    <w:rsid w:val="00146FF9"/>
    <w:rsid w:val="0016670F"/>
    <w:rsid w:val="00170E95"/>
    <w:rsid w:val="001743B1"/>
    <w:rsid w:val="00174848"/>
    <w:rsid w:val="00186C23"/>
    <w:rsid w:val="00197614"/>
    <w:rsid w:val="001A0324"/>
    <w:rsid w:val="001A2EDE"/>
    <w:rsid w:val="001A31F8"/>
    <w:rsid w:val="001B0153"/>
    <w:rsid w:val="001D3691"/>
    <w:rsid w:val="001E2EBD"/>
    <w:rsid w:val="001F030C"/>
    <w:rsid w:val="001F0CF9"/>
    <w:rsid w:val="001F2339"/>
    <w:rsid w:val="001F37D0"/>
    <w:rsid w:val="001F522F"/>
    <w:rsid w:val="00202438"/>
    <w:rsid w:val="00204B25"/>
    <w:rsid w:val="0021095E"/>
    <w:rsid w:val="00222237"/>
    <w:rsid w:val="00225E71"/>
    <w:rsid w:val="0023062A"/>
    <w:rsid w:val="00230CE9"/>
    <w:rsid w:val="00231A4A"/>
    <w:rsid w:val="00240A7C"/>
    <w:rsid w:val="0025358B"/>
    <w:rsid w:val="002547E2"/>
    <w:rsid w:val="00256A41"/>
    <w:rsid w:val="002659FC"/>
    <w:rsid w:val="00284CFF"/>
    <w:rsid w:val="002962AA"/>
    <w:rsid w:val="00296608"/>
    <w:rsid w:val="002A2EAB"/>
    <w:rsid w:val="002B4B8A"/>
    <w:rsid w:val="002C2748"/>
    <w:rsid w:val="002C5804"/>
    <w:rsid w:val="002D7883"/>
    <w:rsid w:val="002E35C2"/>
    <w:rsid w:val="002F0C03"/>
    <w:rsid w:val="002F45C3"/>
    <w:rsid w:val="00307E21"/>
    <w:rsid w:val="003125B8"/>
    <w:rsid w:val="00317EF3"/>
    <w:rsid w:val="00322851"/>
    <w:rsid w:val="00327C6D"/>
    <w:rsid w:val="00331508"/>
    <w:rsid w:val="00331ED7"/>
    <w:rsid w:val="00353FFA"/>
    <w:rsid w:val="00356238"/>
    <w:rsid w:val="0036462F"/>
    <w:rsid w:val="0036732A"/>
    <w:rsid w:val="0037656A"/>
    <w:rsid w:val="00393029"/>
    <w:rsid w:val="00395CC7"/>
    <w:rsid w:val="00396210"/>
    <w:rsid w:val="003C23F7"/>
    <w:rsid w:val="003C5BCC"/>
    <w:rsid w:val="003D3D9C"/>
    <w:rsid w:val="003F5E69"/>
    <w:rsid w:val="00404515"/>
    <w:rsid w:val="00404DA6"/>
    <w:rsid w:val="00407433"/>
    <w:rsid w:val="00412645"/>
    <w:rsid w:val="00416576"/>
    <w:rsid w:val="00426726"/>
    <w:rsid w:val="004363FB"/>
    <w:rsid w:val="00440BEB"/>
    <w:rsid w:val="00445AFC"/>
    <w:rsid w:val="00452F12"/>
    <w:rsid w:val="0045397D"/>
    <w:rsid w:val="004546D8"/>
    <w:rsid w:val="004612D6"/>
    <w:rsid w:val="00461737"/>
    <w:rsid w:val="00482318"/>
    <w:rsid w:val="00495E13"/>
    <w:rsid w:val="00496248"/>
    <w:rsid w:val="004A4CB9"/>
    <w:rsid w:val="004C158E"/>
    <w:rsid w:val="004D56FC"/>
    <w:rsid w:val="004E63A5"/>
    <w:rsid w:val="004F3FD3"/>
    <w:rsid w:val="00537C62"/>
    <w:rsid w:val="00540B6F"/>
    <w:rsid w:val="005469EA"/>
    <w:rsid w:val="00550C8E"/>
    <w:rsid w:val="00553684"/>
    <w:rsid w:val="005606AD"/>
    <w:rsid w:val="00573999"/>
    <w:rsid w:val="00576C6C"/>
    <w:rsid w:val="00585E65"/>
    <w:rsid w:val="00592EEA"/>
    <w:rsid w:val="005B0036"/>
    <w:rsid w:val="005B2B20"/>
    <w:rsid w:val="005B32F2"/>
    <w:rsid w:val="005C319B"/>
    <w:rsid w:val="005C4C95"/>
    <w:rsid w:val="005D1911"/>
    <w:rsid w:val="005D1A78"/>
    <w:rsid w:val="005D39B2"/>
    <w:rsid w:val="005E4FC1"/>
    <w:rsid w:val="00610D51"/>
    <w:rsid w:val="00614950"/>
    <w:rsid w:val="00617EB3"/>
    <w:rsid w:val="00633256"/>
    <w:rsid w:val="00633801"/>
    <w:rsid w:val="006344E1"/>
    <w:rsid w:val="00654F27"/>
    <w:rsid w:val="00660A45"/>
    <w:rsid w:val="00694C11"/>
    <w:rsid w:val="006A43EB"/>
    <w:rsid w:val="006F7B3D"/>
    <w:rsid w:val="007013E7"/>
    <w:rsid w:val="0070239B"/>
    <w:rsid w:val="00712A67"/>
    <w:rsid w:val="00712C33"/>
    <w:rsid w:val="00716D79"/>
    <w:rsid w:val="00717ED9"/>
    <w:rsid w:val="00733A56"/>
    <w:rsid w:val="00764607"/>
    <w:rsid w:val="00770A5D"/>
    <w:rsid w:val="007966A8"/>
    <w:rsid w:val="007A31F5"/>
    <w:rsid w:val="007C2C43"/>
    <w:rsid w:val="007C7D16"/>
    <w:rsid w:val="007D584F"/>
    <w:rsid w:val="007D6D9E"/>
    <w:rsid w:val="007F3FBB"/>
    <w:rsid w:val="007F6CEC"/>
    <w:rsid w:val="00816FF5"/>
    <w:rsid w:val="008213D7"/>
    <w:rsid w:val="00823C3D"/>
    <w:rsid w:val="00825B79"/>
    <w:rsid w:val="008342CE"/>
    <w:rsid w:val="00855086"/>
    <w:rsid w:val="008656C0"/>
    <w:rsid w:val="0089097A"/>
    <w:rsid w:val="008A67B3"/>
    <w:rsid w:val="008A7A41"/>
    <w:rsid w:val="008B3478"/>
    <w:rsid w:val="008C1437"/>
    <w:rsid w:val="008D554B"/>
    <w:rsid w:val="008E145D"/>
    <w:rsid w:val="008E585C"/>
    <w:rsid w:val="00900142"/>
    <w:rsid w:val="00903290"/>
    <w:rsid w:val="00923499"/>
    <w:rsid w:val="00925593"/>
    <w:rsid w:val="00931344"/>
    <w:rsid w:val="009414C2"/>
    <w:rsid w:val="00950576"/>
    <w:rsid w:val="009730DC"/>
    <w:rsid w:val="009822BB"/>
    <w:rsid w:val="009876BF"/>
    <w:rsid w:val="00992512"/>
    <w:rsid w:val="009A3DC2"/>
    <w:rsid w:val="009D2A9B"/>
    <w:rsid w:val="009D69FE"/>
    <w:rsid w:val="009E1BD6"/>
    <w:rsid w:val="009F3290"/>
    <w:rsid w:val="009F37A1"/>
    <w:rsid w:val="00A137E4"/>
    <w:rsid w:val="00A17E72"/>
    <w:rsid w:val="00A25628"/>
    <w:rsid w:val="00A37BE5"/>
    <w:rsid w:val="00A41C31"/>
    <w:rsid w:val="00A61C6D"/>
    <w:rsid w:val="00A70FA8"/>
    <w:rsid w:val="00A72C13"/>
    <w:rsid w:val="00A7528D"/>
    <w:rsid w:val="00A87FFD"/>
    <w:rsid w:val="00AA63C7"/>
    <w:rsid w:val="00AB311A"/>
    <w:rsid w:val="00AB46B7"/>
    <w:rsid w:val="00AD1635"/>
    <w:rsid w:val="00AD5F8B"/>
    <w:rsid w:val="00AE0C08"/>
    <w:rsid w:val="00B025C3"/>
    <w:rsid w:val="00B0318D"/>
    <w:rsid w:val="00B10AAC"/>
    <w:rsid w:val="00B15759"/>
    <w:rsid w:val="00B23434"/>
    <w:rsid w:val="00B450D6"/>
    <w:rsid w:val="00B47300"/>
    <w:rsid w:val="00B66A06"/>
    <w:rsid w:val="00B90F2D"/>
    <w:rsid w:val="00BA6944"/>
    <w:rsid w:val="00BB3046"/>
    <w:rsid w:val="00BD49A7"/>
    <w:rsid w:val="00BE3D62"/>
    <w:rsid w:val="00BE41DA"/>
    <w:rsid w:val="00C10C1A"/>
    <w:rsid w:val="00C140AD"/>
    <w:rsid w:val="00C3478F"/>
    <w:rsid w:val="00C359D5"/>
    <w:rsid w:val="00C50510"/>
    <w:rsid w:val="00C510AE"/>
    <w:rsid w:val="00C6509A"/>
    <w:rsid w:val="00C74628"/>
    <w:rsid w:val="00C77C93"/>
    <w:rsid w:val="00C835B4"/>
    <w:rsid w:val="00C84A97"/>
    <w:rsid w:val="00C86440"/>
    <w:rsid w:val="00CA162F"/>
    <w:rsid w:val="00CB2D0C"/>
    <w:rsid w:val="00CB6FA9"/>
    <w:rsid w:val="00CC1FD1"/>
    <w:rsid w:val="00CD74BB"/>
    <w:rsid w:val="00CD7BBE"/>
    <w:rsid w:val="00CF02AA"/>
    <w:rsid w:val="00D00124"/>
    <w:rsid w:val="00D040B7"/>
    <w:rsid w:val="00D11E5C"/>
    <w:rsid w:val="00D12658"/>
    <w:rsid w:val="00D12883"/>
    <w:rsid w:val="00D17E13"/>
    <w:rsid w:val="00D3452D"/>
    <w:rsid w:val="00D4318B"/>
    <w:rsid w:val="00D53BD1"/>
    <w:rsid w:val="00D54BDE"/>
    <w:rsid w:val="00D5640E"/>
    <w:rsid w:val="00D57790"/>
    <w:rsid w:val="00D87C39"/>
    <w:rsid w:val="00DA70B1"/>
    <w:rsid w:val="00DB41BD"/>
    <w:rsid w:val="00DB7D38"/>
    <w:rsid w:val="00DC0333"/>
    <w:rsid w:val="00DD0397"/>
    <w:rsid w:val="00DD5C5F"/>
    <w:rsid w:val="00DF3856"/>
    <w:rsid w:val="00DF5047"/>
    <w:rsid w:val="00E07BAC"/>
    <w:rsid w:val="00E177DE"/>
    <w:rsid w:val="00E33B04"/>
    <w:rsid w:val="00E427AD"/>
    <w:rsid w:val="00E43F4F"/>
    <w:rsid w:val="00E5192C"/>
    <w:rsid w:val="00E836E8"/>
    <w:rsid w:val="00E8612C"/>
    <w:rsid w:val="00E87620"/>
    <w:rsid w:val="00EA5427"/>
    <w:rsid w:val="00EA6059"/>
    <w:rsid w:val="00EA7CA2"/>
    <w:rsid w:val="00EA7F11"/>
    <w:rsid w:val="00EB1070"/>
    <w:rsid w:val="00EB7F61"/>
    <w:rsid w:val="00EC469E"/>
    <w:rsid w:val="00ED0B4B"/>
    <w:rsid w:val="00ED4836"/>
    <w:rsid w:val="00ED49D6"/>
    <w:rsid w:val="00ED50A3"/>
    <w:rsid w:val="00F034DD"/>
    <w:rsid w:val="00F052AB"/>
    <w:rsid w:val="00F125CD"/>
    <w:rsid w:val="00F269F1"/>
    <w:rsid w:val="00F276A2"/>
    <w:rsid w:val="00F32830"/>
    <w:rsid w:val="00F34E6A"/>
    <w:rsid w:val="00F36CA2"/>
    <w:rsid w:val="00F43D28"/>
    <w:rsid w:val="00F450FF"/>
    <w:rsid w:val="00F56834"/>
    <w:rsid w:val="00F75DEF"/>
    <w:rsid w:val="00F75E68"/>
    <w:rsid w:val="00F76ACB"/>
    <w:rsid w:val="00F90207"/>
    <w:rsid w:val="00FA0A26"/>
    <w:rsid w:val="00FB0980"/>
    <w:rsid w:val="00FC32C5"/>
    <w:rsid w:val="00FD2868"/>
    <w:rsid w:val="00FD638E"/>
    <w:rsid w:val="00FD74B2"/>
    <w:rsid w:val="00FE0997"/>
    <w:rsid w:val="00FE2333"/>
    <w:rsid w:val="00FE519F"/>
    <w:rsid w:val="00FF03B7"/>
    <w:rsid w:val="00FF571B"/>
    <w:rsid w:val="00FF683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E69"/>
    <w:pPr>
      <w:widowControl w:val="0"/>
      <w:autoSpaceDE w:val="0"/>
      <w:autoSpaceDN w:val="0"/>
      <w:adjustRightInd w:val="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F5E69"/>
  </w:style>
  <w:style w:type="paragraph" w:styleId="Header">
    <w:name w:val="header"/>
    <w:basedOn w:val="Normal"/>
    <w:rsid w:val="00C140AD"/>
    <w:pPr>
      <w:tabs>
        <w:tab w:val="center" w:pos="4153"/>
        <w:tab w:val="right" w:pos="8306"/>
      </w:tabs>
    </w:pPr>
  </w:style>
  <w:style w:type="paragraph" w:styleId="Footer">
    <w:name w:val="footer"/>
    <w:basedOn w:val="Normal"/>
    <w:rsid w:val="00C140AD"/>
    <w:pPr>
      <w:tabs>
        <w:tab w:val="center" w:pos="4153"/>
        <w:tab w:val="right" w:pos="8306"/>
      </w:tabs>
    </w:pPr>
  </w:style>
  <w:style w:type="character" w:styleId="PageNumber">
    <w:name w:val="page number"/>
    <w:basedOn w:val="DefaultParagraphFont"/>
    <w:rsid w:val="009D69FE"/>
  </w:style>
  <w:style w:type="table" w:styleId="TableGrid">
    <w:name w:val="Table Grid"/>
    <w:basedOn w:val="TableNormal"/>
    <w:rsid w:val="00AA63C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931344"/>
    <w:pPr>
      <w:widowControl/>
      <w:autoSpaceDE/>
      <w:autoSpaceDN/>
      <w:adjustRightInd/>
      <w:spacing w:before="100" w:beforeAutospacing="1" w:after="100" w:afterAutospacing="1"/>
    </w:pPr>
    <w:rPr>
      <w:rFonts w:eastAsia="SimSun"/>
      <w:lang w:eastAsia="zh-CN"/>
    </w:rPr>
  </w:style>
  <w:style w:type="character" w:styleId="Strong">
    <w:name w:val="Strong"/>
    <w:qFormat/>
    <w:rsid w:val="00931344"/>
    <w:rPr>
      <w:rFonts w:cs="Times New Roman"/>
      <w:b/>
      <w:bCs/>
    </w:rPr>
  </w:style>
  <w:style w:type="paragraph" w:styleId="BalloonText">
    <w:name w:val="Balloon Text"/>
    <w:basedOn w:val="Normal"/>
    <w:link w:val="BalloonTextChar"/>
    <w:uiPriority w:val="99"/>
    <w:semiHidden/>
    <w:unhideWhenUsed/>
    <w:rsid w:val="008A67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67B3"/>
    <w:rPr>
      <w:rFonts w:ascii="Lucida Grande" w:hAnsi="Lucida Grande" w:cs="Lucida Grande"/>
      <w:sz w:val="18"/>
      <w:szCs w:val="18"/>
      <w:lang w:val="en-US" w:eastAsia="en-US"/>
    </w:rPr>
  </w:style>
  <w:style w:type="paragraph" w:styleId="ListParagraph">
    <w:name w:val="List Paragraph"/>
    <w:basedOn w:val="Normal"/>
    <w:uiPriority w:val="34"/>
    <w:qFormat/>
    <w:rsid w:val="001E2EB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C140AD"/>
    <w:pPr>
      <w:tabs>
        <w:tab w:val="center" w:pos="4153"/>
        <w:tab w:val="right" w:pos="8306"/>
      </w:tabs>
    </w:pPr>
  </w:style>
  <w:style w:type="paragraph" w:styleId="Footer">
    <w:name w:val="footer"/>
    <w:basedOn w:val="Normal"/>
    <w:rsid w:val="00C140AD"/>
    <w:pPr>
      <w:tabs>
        <w:tab w:val="center" w:pos="4153"/>
        <w:tab w:val="right" w:pos="8306"/>
      </w:tabs>
    </w:pPr>
  </w:style>
  <w:style w:type="character" w:styleId="PageNumber">
    <w:name w:val="page number"/>
    <w:basedOn w:val="DefaultParagraphFont"/>
    <w:rsid w:val="009D69FE"/>
  </w:style>
  <w:style w:type="table" w:styleId="TableGrid">
    <w:name w:val="Table Grid"/>
    <w:basedOn w:val="TableNormal"/>
    <w:rsid w:val="00AA63C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931344"/>
    <w:pPr>
      <w:widowControl/>
      <w:autoSpaceDE/>
      <w:autoSpaceDN/>
      <w:adjustRightInd/>
      <w:spacing w:before="100" w:beforeAutospacing="1" w:after="100" w:afterAutospacing="1"/>
    </w:pPr>
    <w:rPr>
      <w:rFonts w:eastAsia="SimSun"/>
      <w:lang w:eastAsia="zh-CN"/>
    </w:rPr>
  </w:style>
  <w:style w:type="character" w:styleId="Strong">
    <w:name w:val="Strong"/>
    <w:qFormat/>
    <w:rsid w:val="00931344"/>
    <w:rPr>
      <w:rFonts w:cs="Times New Roman"/>
      <w:b/>
      <w:bCs/>
    </w:rPr>
  </w:style>
  <w:style w:type="paragraph" w:styleId="BalloonText">
    <w:name w:val="Balloon Text"/>
    <w:basedOn w:val="Normal"/>
    <w:link w:val="BalloonTextChar"/>
    <w:uiPriority w:val="99"/>
    <w:semiHidden/>
    <w:unhideWhenUsed/>
    <w:rsid w:val="008A67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67B3"/>
    <w:rPr>
      <w:rFonts w:ascii="Lucida Grande" w:hAnsi="Lucida Grande" w:cs="Lucida Grande"/>
      <w:sz w:val="18"/>
      <w:szCs w:val="18"/>
      <w:lang w:val="en-US" w:eastAsia="en-US"/>
    </w:rPr>
  </w:style>
  <w:style w:type="paragraph" w:styleId="ListParagraph">
    <w:name w:val="List Paragraph"/>
    <w:basedOn w:val="Normal"/>
    <w:uiPriority w:val="34"/>
    <w:qFormat/>
    <w:rsid w:val="001E2EBD"/>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2944</Words>
  <Characters>16784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ROTARY CLUB</vt:lpstr>
    </vt:vector>
  </TitlesOfParts>
  <Company>Everingham Solomons</Company>
  <LinksUpToDate>false</LinksUpToDate>
  <CharactersWithSpaces>19689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ROTARY CLUB</dc:title>
  <dc:creator>Leanne George</dc:creator>
  <cp:lastModifiedBy>Ken</cp:lastModifiedBy>
  <cp:revision>2</cp:revision>
  <cp:lastPrinted>2016-08-02T07:23:00Z</cp:lastPrinted>
  <dcterms:created xsi:type="dcterms:W3CDTF">2016-08-11T02:13:00Z</dcterms:created>
  <dcterms:modified xsi:type="dcterms:W3CDTF">2016-08-11T02:13:00Z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_AUTHOR">
    <vt:lpwstr>JBB</vt:lpwstr>
  </property>
  <property fmtid="{D5CDD505-2E9C-101B-9397-08002B2CF9AE}" pid="3" name="DM_CLIENTGROUP">
    <vt:lpwstr/>
  </property>
  <property fmtid="{D5CDD505-2E9C-101B-9397-08002B2CF9AE}" pid="4" name="DM_CLIENT">
    <vt:lpwstr>RID90001</vt:lpwstr>
  </property>
  <property fmtid="{D5CDD505-2E9C-101B-9397-08002B2CF9AE}" pid="5" name="DM_YEAR">
    <vt:lpwstr/>
  </property>
  <property fmtid="{D5CDD505-2E9C-101B-9397-08002B2CF9AE}" pid="6" name="DM_MATTER">
    <vt:lpwstr>071530</vt:lpwstr>
  </property>
  <property fmtid="{D5CDD505-2E9C-101B-9397-08002B2CF9AE}" pid="7" name="DM_OPERATOR">
    <vt:lpwstr>JBB</vt:lpwstr>
  </property>
  <property fmtid="{D5CDD505-2E9C-101B-9397-08002B2CF9AE}" pid="8" name="DM_DESCRIPTION">
    <vt:lpwstr>SRCC,RCB and additional provisions highlighted in Red and Blue (JBB version, Sept. 2013)</vt:lpwstr>
  </property>
  <property fmtid="{D5CDD505-2E9C-101B-9397-08002B2CF9AE}" pid="9" name="DM_PRECEDENT">
    <vt:lpwstr/>
  </property>
  <property fmtid="{D5CDD505-2E9C-101B-9397-08002B2CF9AE}" pid="10" name="DM_AFTYDOCID">
    <vt:i4>632843</vt:i4>
  </property>
  <property fmtid="{D5CDD505-2E9C-101B-9397-08002B2CF9AE}" pid="11" name="DM_PHONEBOOK">
    <vt:lpwstr>Rotary Intern District 9650 Incorp</vt:lpwstr>
  </property>
  <property fmtid="{D5CDD505-2E9C-101B-9397-08002B2CF9AE}" pid="12" name="DEF_DM_DESCRIPTION">
    <vt:lpwstr>SRCC,RCB and additional provisions highlighted in Red and Blue (JBB version, Sept. 2013)</vt:lpwstr>
  </property>
  <property fmtid="{D5CDD505-2E9C-101B-9397-08002B2CF9AE}" pid="13" name="DEF_DM_TYPE">
    <vt:lpwstr/>
  </property>
</Properties>
</file>